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D981B" w14:textId="6A22FF08" w:rsidR="007C1C69" w:rsidRPr="00D359CF" w:rsidRDefault="00A81BE6" w:rsidP="007C1C69">
      <w:pPr>
        <w:jc w:val="center"/>
        <w:rPr>
          <w:rFonts w:ascii="Bookman Old Style" w:hAnsi="Bookman Old Style"/>
        </w:rPr>
      </w:pPr>
      <w:r>
        <w:rPr>
          <w:rFonts w:ascii="Bookman Old Style" w:hAnsi="Bookman Old Style"/>
        </w:rPr>
        <w:t>Hollywood</w:t>
      </w:r>
      <w:r w:rsidR="007C1C69" w:rsidRPr="00D359CF">
        <w:rPr>
          <w:rFonts w:ascii="Bookman Old Style" w:hAnsi="Bookman Old Style"/>
        </w:rPr>
        <w:t xml:space="preserve"> Cinema</w:t>
      </w:r>
      <w:r>
        <w:rPr>
          <w:rFonts w:ascii="Bookman Old Style" w:hAnsi="Bookman Old Style"/>
        </w:rPr>
        <w:t xml:space="preserve"> in the Studio-Era (TERM YR)</w:t>
      </w:r>
    </w:p>
    <w:p w14:paraId="44EFBFB4" w14:textId="246A947C" w:rsidR="007C1C69" w:rsidRPr="00D359CF" w:rsidRDefault="00A81BE6" w:rsidP="007C1C69">
      <w:pPr>
        <w:jc w:val="center"/>
        <w:rPr>
          <w:rFonts w:ascii="Bookman Old Style" w:hAnsi="Bookman Old Style"/>
          <w:b/>
        </w:rPr>
      </w:pPr>
      <w:r>
        <w:rPr>
          <w:rFonts w:ascii="Bookman Old Style" w:hAnsi="Bookman Old Style"/>
          <w:b/>
        </w:rPr>
        <w:t xml:space="preserve">General </w:t>
      </w:r>
      <w:r w:rsidR="007C1C69" w:rsidRPr="00D359CF">
        <w:rPr>
          <w:rFonts w:ascii="Bookman Old Style" w:hAnsi="Bookman Old Style"/>
          <w:b/>
        </w:rPr>
        <w:t>Information Sheet for Forum Posts</w:t>
      </w:r>
    </w:p>
    <w:p w14:paraId="250882EC" w14:textId="77777777" w:rsidR="00D359CF" w:rsidRDefault="00D359CF" w:rsidP="005C2B05">
      <w:pPr>
        <w:jc w:val="both"/>
        <w:rPr>
          <w:rFonts w:ascii="Bookman Old Style" w:hAnsi="Bookman Old Style"/>
        </w:rPr>
      </w:pPr>
    </w:p>
    <w:p w14:paraId="26A5706D" w14:textId="54FAC93E" w:rsidR="004C2546" w:rsidRPr="00D95CA3" w:rsidRDefault="004C2546" w:rsidP="00EA02BE">
      <w:pPr>
        <w:spacing w:after="120"/>
        <w:rPr>
          <w:rFonts w:ascii="Bookman Old Style" w:hAnsi="Bookman Old Style"/>
          <w:sz w:val="23"/>
          <w:szCs w:val="23"/>
        </w:rPr>
      </w:pPr>
      <w:r w:rsidRPr="00D95CA3">
        <w:rPr>
          <w:rFonts w:ascii="Bookman Old Style" w:hAnsi="Bookman Old Style"/>
          <w:sz w:val="23"/>
          <w:szCs w:val="23"/>
        </w:rPr>
        <w:t>The screenings selected for this course are, for the most part, non-canonical, for reasons disc</w:t>
      </w:r>
      <w:r w:rsidR="00CA32C7" w:rsidRPr="00D95CA3">
        <w:rPr>
          <w:rFonts w:ascii="Bookman Old Style" w:hAnsi="Bookman Old Style"/>
          <w:sz w:val="23"/>
          <w:szCs w:val="23"/>
        </w:rPr>
        <w:t xml:space="preserve">ussed during Week 1. You will, for these forum posts, </w:t>
      </w:r>
      <w:r w:rsidR="00A81BE6" w:rsidRPr="00D95CA3">
        <w:rPr>
          <w:rFonts w:ascii="Bookman Old Style" w:hAnsi="Bookman Old Style"/>
          <w:sz w:val="23"/>
          <w:szCs w:val="23"/>
        </w:rPr>
        <w:t>be assigned a</w:t>
      </w:r>
      <w:r w:rsidR="0014069A" w:rsidRPr="00D95CA3">
        <w:rPr>
          <w:rFonts w:ascii="Bookman Old Style" w:hAnsi="Bookman Old Style"/>
          <w:sz w:val="23"/>
          <w:szCs w:val="23"/>
        </w:rPr>
        <w:t xml:space="preserve"> somewhat more</w:t>
      </w:r>
      <w:r w:rsidR="00CA32C7" w:rsidRPr="00D95CA3">
        <w:rPr>
          <w:rFonts w:ascii="Bookman Old Style" w:hAnsi="Bookman Old Style"/>
          <w:sz w:val="23"/>
          <w:szCs w:val="23"/>
        </w:rPr>
        <w:t xml:space="preserve"> canonical film from the studio era and </w:t>
      </w:r>
      <w:r w:rsidR="00A81BE6" w:rsidRPr="00D95CA3">
        <w:rPr>
          <w:rFonts w:ascii="Bookman Old Style" w:hAnsi="Bookman Old Style"/>
          <w:sz w:val="23"/>
          <w:szCs w:val="23"/>
        </w:rPr>
        <w:t>write about it</w:t>
      </w:r>
      <w:r w:rsidR="00CA32C7" w:rsidRPr="00D95CA3">
        <w:rPr>
          <w:rFonts w:ascii="Bookman Old Style" w:hAnsi="Bookman Old Style"/>
          <w:sz w:val="23"/>
          <w:szCs w:val="23"/>
        </w:rPr>
        <w:t xml:space="preserve"> from a variety of perspectives that correspond to the approaches and methods </w:t>
      </w:r>
      <w:r w:rsidR="00A81BE6" w:rsidRPr="00D95CA3">
        <w:rPr>
          <w:rFonts w:ascii="Bookman Old Style" w:hAnsi="Bookman Old Style"/>
          <w:sz w:val="23"/>
          <w:szCs w:val="23"/>
        </w:rPr>
        <w:t>covered over the semester</w:t>
      </w:r>
      <w:r w:rsidR="00CA32C7" w:rsidRPr="00D95CA3">
        <w:rPr>
          <w:rFonts w:ascii="Bookman Old Style" w:hAnsi="Bookman Old Style"/>
          <w:sz w:val="23"/>
          <w:szCs w:val="23"/>
        </w:rPr>
        <w:t xml:space="preserve">. You will do this in groups </w:t>
      </w:r>
      <w:r w:rsidR="00CA1996">
        <w:rPr>
          <w:rFonts w:ascii="Bookman Old Style" w:hAnsi="Bookman Old Style"/>
          <w:sz w:val="23"/>
          <w:szCs w:val="23"/>
        </w:rPr>
        <w:t xml:space="preserve">of </w:t>
      </w:r>
      <w:r w:rsidR="00CA32C7" w:rsidRPr="00D95CA3">
        <w:rPr>
          <w:rFonts w:ascii="Bookman Old Style" w:hAnsi="Bookman Old Style"/>
          <w:sz w:val="23"/>
          <w:szCs w:val="23"/>
        </w:rPr>
        <w:t>4-5 students, each of which is assigned one film.</w:t>
      </w:r>
    </w:p>
    <w:p w14:paraId="1B34D2B7" w14:textId="4FC8B1C0" w:rsidR="00F364BF" w:rsidRPr="00D95CA3" w:rsidRDefault="00D359CF" w:rsidP="00EA02BE">
      <w:pPr>
        <w:spacing w:after="120"/>
        <w:rPr>
          <w:rFonts w:ascii="Bookman Old Style" w:hAnsi="Bookman Old Style"/>
          <w:sz w:val="23"/>
          <w:szCs w:val="23"/>
        </w:rPr>
      </w:pPr>
      <w:r w:rsidRPr="00D95CA3">
        <w:rPr>
          <w:rFonts w:ascii="Bookman Old Style" w:hAnsi="Bookman Old Style"/>
          <w:sz w:val="23"/>
          <w:szCs w:val="23"/>
        </w:rPr>
        <w:t>Your written work for this</w:t>
      </w:r>
      <w:r w:rsidR="00A81BE6" w:rsidRPr="00D95CA3">
        <w:rPr>
          <w:rFonts w:ascii="Bookman Old Style" w:hAnsi="Bookman Old Style"/>
          <w:sz w:val="23"/>
          <w:szCs w:val="23"/>
        </w:rPr>
        <w:t xml:space="preserve"> assignment</w:t>
      </w:r>
      <w:r w:rsidRPr="00D95CA3">
        <w:rPr>
          <w:rFonts w:ascii="Bookman Old Style" w:hAnsi="Bookman Old Style"/>
          <w:sz w:val="23"/>
          <w:szCs w:val="23"/>
        </w:rPr>
        <w:t xml:space="preserve"> will comprise six short (500-750 word) essays </w:t>
      </w:r>
      <w:r w:rsidR="00F364BF" w:rsidRPr="00D95CA3">
        <w:rPr>
          <w:rFonts w:ascii="Bookman Old Style" w:hAnsi="Bookman Old Style"/>
          <w:sz w:val="23"/>
          <w:szCs w:val="23"/>
        </w:rPr>
        <w:t xml:space="preserve">that will ask you to explore </w:t>
      </w:r>
      <w:r w:rsidR="00CA32C7" w:rsidRPr="00D95CA3">
        <w:rPr>
          <w:rFonts w:ascii="Bookman Old Style" w:hAnsi="Bookman Old Style"/>
          <w:sz w:val="23"/>
          <w:szCs w:val="23"/>
        </w:rPr>
        <w:t>the film assigned to your group</w:t>
      </w:r>
      <w:r w:rsidR="00F364BF" w:rsidRPr="00D95CA3">
        <w:rPr>
          <w:rFonts w:ascii="Bookman Old Style" w:hAnsi="Bookman Old Style"/>
          <w:sz w:val="23"/>
          <w:szCs w:val="23"/>
        </w:rPr>
        <w:t xml:space="preserve"> from a variety of historical angles, including aesthetic, industrial, social, and broadly cultural. </w:t>
      </w:r>
    </w:p>
    <w:p w14:paraId="33D6DADE" w14:textId="30CA7241" w:rsidR="004C2546" w:rsidRPr="00D95CA3" w:rsidRDefault="00F364BF" w:rsidP="000D5176">
      <w:pPr>
        <w:rPr>
          <w:rFonts w:ascii="Bookman Old Style" w:hAnsi="Bookman Old Style"/>
          <w:sz w:val="23"/>
          <w:szCs w:val="23"/>
        </w:rPr>
      </w:pPr>
      <w:r w:rsidRPr="00D95CA3">
        <w:rPr>
          <w:rFonts w:ascii="Bookman Old Style" w:hAnsi="Bookman Old Style"/>
          <w:sz w:val="23"/>
          <w:szCs w:val="23"/>
        </w:rPr>
        <w:t xml:space="preserve">Most of these essays will ask you to center your discussion around a single primary-source artifact that </w:t>
      </w:r>
      <w:r w:rsidR="004C2546" w:rsidRPr="00D95CA3">
        <w:rPr>
          <w:rFonts w:ascii="Bookman Old Style" w:hAnsi="Bookman Old Style"/>
          <w:sz w:val="23"/>
          <w:szCs w:val="23"/>
        </w:rPr>
        <w:t>you will find and situate in its relevant context (we will practice this in class), using this object to consider what facets of the film your artifact (and ones like it) might help us explore. Your notes in this direction will, I hope, make you interested to read and comment on the work of your peers, who will be finding other, related primary sources.</w:t>
      </w:r>
      <w:r w:rsidR="00AD4702" w:rsidRPr="00D95CA3">
        <w:rPr>
          <w:rFonts w:ascii="Bookman Old Style" w:hAnsi="Bookman Old Style"/>
          <w:sz w:val="23"/>
          <w:szCs w:val="23"/>
        </w:rPr>
        <w:t xml:space="preserve"> </w:t>
      </w:r>
    </w:p>
    <w:p w14:paraId="4B86DDAF" w14:textId="77777777" w:rsidR="00DA2FAD" w:rsidRDefault="00DA2FAD" w:rsidP="005C2B05">
      <w:pPr>
        <w:jc w:val="both"/>
        <w:rPr>
          <w:rFonts w:ascii="Bookman Old Style" w:hAnsi="Bookman Old Style"/>
        </w:rPr>
      </w:pPr>
    </w:p>
    <w:tbl>
      <w:tblPr>
        <w:tblW w:w="9500" w:type="dxa"/>
        <w:tblInd w:w="10" w:type="dxa"/>
        <w:tblLook w:val="04A0" w:firstRow="1" w:lastRow="0" w:firstColumn="1" w:lastColumn="0" w:noHBand="0" w:noVBand="1"/>
      </w:tblPr>
      <w:tblGrid>
        <w:gridCol w:w="1060"/>
        <w:gridCol w:w="7300"/>
        <w:gridCol w:w="1140"/>
      </w:tblGrid>
      <w:tr w:rsidR="0014069A" w:rsidRPr="0014069A" w14:paraId="57E95542" w14:textId="77777777" w:rsidTr="00D95CA3">
        <w:trPr>
          <w:trHeight w:val="440"/>
        </w:trPr>
        <w:tc>
          <w:tcPr>
            <w:tcW w:w="1060" w:type="dxa"/>
            <w:tcBorders>
              <w:top w:val="nil"/>
              <w:left w:val="nil"/>
              <w:bottom w:val="single" w:sz="18" w:space="0" w:color="auto"/>
              <w:right w:val="nil"/>
            </w:tcBorders>
            <w:shd w:val="clear" w:color="auto" w:fill="auto"/>
            <w:noWrap/>
            <w:vAlign w:val="center"/>
            <w:hideMark/>
          </w:tcPr>
          <w:p w14:paraId="71F29197" w14:textId="77777777" w:rsidR="0014069A" w:rsidRPr="0014069A" w:rsidRDefault="0014069A" w:rsidP="0014069A">
            <w:pPr>
              <w:rPr>
                <w:rFonts w:asciiTheme="minorHAnsi" w:hAnsiTheme="minorHAnsi" w:cstheme="minorBidi"/>
                <w:sz w:val="20"/>
                <w:szCs w:val="20"/>
              </w:rPr>
            </w:pPr>
          </w:p>
        </w:tc>
        <w:tc>
          <w:tcPr>
            <w:tcW w:w="7300" w:type="dxa"/>
            <w:tcBorders>
              <w:top w:val="single" w:sz="8" w:space="0" w:color="auto"/>
              <w:left w:val="single" w:sz="8" w:space="0" w:color="auto"/>
              <w:bottom w:val="single" w:sz="18" w:space="0" w:color="auto"/>
              <w:right w:val="single" w:sz="8" w:space="0" w:color="auto"/>
            </w:tcBorders>
            <w:shd w:val="clear" w:color="000000" w:fill="D9D9D9"/>
            <w:noWrap/>
            <w:vAlign w:val="center"/>
            <w:hideMark/>
          </w:tcPr>
          <w:p w14:paraId="01C83017" w14:textId="77777777" w:rsidR="0014069A" w:rsidRPr="0014069A" w:rsidRDefault="0014069A" w:rsidP="0014069A">
            <w:pP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DESCRIPTION/ OPTIONS</w:t>
            </w:r>
          </w:p>
        </w:tc>
        <w:tc>
          <w:tcPr>
            <w:tcW w:w="1140" w:type="dxa"/>
            <w:tcBorders>
              <w:top w:val="single" w:sz="8" w:space="0" w:color="auto"/>
              <w:left w:val="nil"/>
              <w:bottom w:val="single" w:sz="18" w:space="0" w:color="auto"/>
              <w:right w:val="single" w:sz="8" w:space="0" w:color="auto"/>
            </w:tcBorders>
            <w:shd w:val="clear" w:color="000000" w:fill="D9D9D9"/>
            <w:noWrap/>
            <w:vAlign w:val="center"/>
            <w:hideMark/>
          </w:tcPr>
          <w:p w14:paraId="77E99AEC" w14:textId="77777777" w:rsidR="0014069A" w:rsidRPr="0014069A" w:rsidRDefault="0014069A" w:rsidP="0014069A">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DUE</w:t>
            </w:r>
          </w:p>
        </w:tc>
      </w:tr>
      <w:tr w:rsidR="0014069A" w:rsidRPr="0014069A" w14:paraId="09645B4A" w14:textId="77777777" w:rsidTr="005C7BC6">
        <w:trPr>
          <w:trHeight w:val="380"/>
        </w:trPr>
        <w:tc>
          <w:tcPr>
            <w:tcW w:w="1060" w:type="dxa"/>
            <w:tcBorders>
              <w:top w:val="single" w:sz="18" w:space="0" w:color="auto"/>
              <w:left w:val="single" w:sz="8" w:space="0" w:color="auto"/>
              <w:bottom w:val="single" w:sz="18" w:space="0" w:color="auto"/>
              <w:right w:val="nil"/>
            </w:tcBorders>
            <w:shd w:val="clear" w:color="000000" w:fill="D9D9D9"/>
            <w:noWrap/>
            <w:vAlign w:val="center"/>
            <w:hideMark/>
          </w:tcPr>
          <w:p w14:paraId="2D78A9C2" w14:textId="77777777" w:rsidR="0014069A" w:rsidRPr="0014069A" w:rsidRDefault="0014069A" w:rsidP="0014069A">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POST 1</w:t>
            </w:r>
          </w:p>
        </w:tc>
        <w:tc>
          <w:tcPr>
            <w:tcW w:w="7300" w:type="dxa"/>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091536B8" w14:textId="76FCE1DC"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Review of your film</w:t>
            </w:r>
          </w:p>
        </w:tc>
        <w:tc>
          <w:tcPr>
            <w:tcW w:w="1140" w:type="dxa"/>
            <w:tcBorders>
              <w:top w:val="single" w:sz="18" w:space="0" w:color="auto"/>
              <w:left w:val="nil"/>
              <w:bottom w:val="single" w:sz="18" w:space="0" w:color="auto"/>
              <w:right w:val="single" w:sz="8" w:space="0" w:color="auto"/>
            </w:tcBorders>
            <w:shd w:val="clear" w:color="auto" w:fill="auto"/>
            <w:noWrap/>
            <w:vAlign w:val="center"/>
            <w:hideMark/>
          </w:tcPr>
          <w:p w14:paraId="0DE0F003" w14:textId="224B9B3E" w:rsidR="0014069A" w:rsidRPr="0014069A" w:rsidRDefault="00A81BE6" w:rsidP="0014069A">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Wk</w:t>
            </w:r>
            <w:r w:rsidR="005C7BC6">
              <w:rPr>
                <w:rFonts w:ascii="Bookman Old Style" w:eastAsia="Times New Roman" w:hAnsi="Bookman Old Style"/>
                <w:color w:val="000000"/>
                <w:sz w:val="20"/>
                <w:szCs w:val="20"/>
              </w:rPr>
              <w:t>.0</w:t>
            </w:r>
            <w:r>
              <w:rPr>
                <w:rFonts w:ascii="Bookman Old Style" w:eastAsia="Times New Roman" w:hAnsi="Bookman Old Style"/>
                <w:color w:val="000000"/>
                <w:sz w:val="20"/>
                <w:szCs w:val="20"/>
              </w:rPr>
              <w:t>3</w:t>
            </w:r>
          </w:p>
        </w:tc>
      </w:tr>
      <w:tr w:rsidR="0014069A" w:rsidRPr="0014069A" w14:paraId="7E485252" w14:textId="77777777" w:rsidTr="005C7BC6">
        <w:trPr>
          <w:trHeight w:val="380"/>
        </w:trPr>
        <w:tc>
          <w:tcPr>
            <w:tcW w:w="1060" w:type="dxa"/>
            <w:vMerge w:val="restart"/>
            <w:tcBorders>
              <w:top w:val="single" w:sz="18" w:space="0" w:color="auto"/>
              <w:left w:val="single" w:sz="8" w:space="0" w:color="auto"/>
              <w:bottom w:val="single" w:sz="8" w:space="0" w:color="000000"/>
              <w:right w:val="nil"/>
            </w:tcBorders>
            <w:shd w:val="clear" w:color="000000" w:fill="D9D9D9"/>
            <w:noWrap/>
            <w:vAlign w:val="center"/>
            <w:hideMark/>
          </w:tcPr>
          <w:p w14:paraId="6A0EE233" w14:textId="77777777" w:rsidR="0014069A" w:rsidRPr="0014069A" w:rsidRDefault="0014069A" w:rsidP="0014069A">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POST 2</w:t>
            </w:r>
          </w:p>
        </w:tc>
        <w:tc>
          <w:tcPr>
            <w:tcW w:w="7300" w:type="dxa"/>
            <w:tcBorders>
              <w:top w:val="single" w:sz="18" w:space="0" w:color="auto"/>
              <w:left w:val="single" w:sz="8" w:space="0" w:color="auto"/>
              <w:bottom w:val="single" w:sz="4" w:space="0" w:color="auto"/>
              <w:right w:val="single" w:sz="8" w:space="0" w:color="auto"/>
            </w:tcBorders>
            <w:shd w:val="clear" w:color="auto" w:fill="auto"/>
            <w:noWrap/>
            <w:vAlign w:val="center"/>
            <w:hideMark/>
          </w:tcPr>
          <w:p w14:paraId="5808A0D5" w14:textId="77777777"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A - Locate &amp; discuss trade press reviews, comparing it to yours above</w:t>
            </w:r>
          </w:p>
        </w:tc>
        <w:tc>
          <w:tcPr>
            <w:tcW w:w="1140" w:type="dxa"/>
            <w:vMerge w:val="restart"/>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5E0EF134" w14:textId="1DFEF755" w:rsidR="0014069A" w:rsidRPr="0014069A" w:rsidRDefault="00A81BE6" w:rsidP="0014069A">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Wk</w:t>
            </w:r>
            <w:r w:rsidR="005C7BC6">
              <w:rPr>
                <w:rFonts w:ascii="Bookman Old Style" w:eastAsia="Times New Roman" w:hAnsi="Bookman Old Style"/>
                <w:color w:val="000000"/>
                <w:sz w:val="20"/>
                <w:szCs w:val="20"/>
              </w:rPr>
              <w:t>.0</w:t>
            </w:r>
            <w:r>
              <w:rPr>
                <w:rFonts w:ascii="Bookman Old Style" w:eastAsia="Times New Roman" w:hAnsi="Bookman Old Style"/>
                <w:color w:val="000000"/>
                <w:sz w:val="20"/>
                <w:szCs w:val="20"/>
              </w:rPr>
              <w:t>5</w:t>
            </w:r>
          </w:p>
        </w:tc>
      </w:tr>
      <w:tr w:rsidR="0014069A" w:rsidRPr="0014069A" w14:paraId="13BB84C6" w14:textId="77777777" w:rsidTr="005C7BC6">
        <w:trPr>
          <w:trHeight w:val="380"/>
        </w:trPr>
        <w:tc>
          <w:tcPr>
            <w:tcW w:w="1060" w:type="dxa"/>
            <w:vMerge/>
            <w:tcBorders>
              <w:top w:val="nil"/>
              <w:left w:val="single" w:sz="8" w:space="0" w:color="auto"/>
              <w:bottom w:val="single" w:sz="18" w:space="0" w:color="auto"/>
              <w:right w:val="nil"/>
            </w:tcBorders>
            <w:vAlign w:val="center"/>
            <w:hideMark/>
          </w:tcPr>
          <w:p w14:paraId="378B0C59" w14:textId="77777777" w:rsidR="0014069A" w:rsidRPr="0014069A" w:rsidRDefault="0014069A" w:rsidP="0014069A">
            <w:pPr>
              <w:rPr>
                <w:rFonts w:ascii="Bookman Old Style" w:eastAsia="Times New Roman" w:hAnsi="Bookman Old Style"/>
                <w:b/>
                <w:bCs/>
                <w:color w:val="000000"/>
                <w:sz w:val="20"/>
                <w:szCs w:val="20"/>
              </w:rPr>
            </w:pPr>
          </w:p>
        </w:tc>
        <w:tc>
          <w:tcPr>
            <w:tcW w:w="7300" w:type="dxa"/>
            <w:tcBorders>
              <w:top w:val="nil"/>
              <w:left w:val="single" w:sz="8" w:space="0" w:color="auto"/>
              <w:bottom w:val="single" w:sz="18" w:space="0" w:color="auto"/>
              <w:right w:val="single" w:sz="8" w:space="0" w:color="auto"/>
            </w:tcBorders>
            <w:shd w:val="clear" w:color="auto" w:fill="auto"/>
            <w:noWrap/>
            <w:vAlign w:val="center"/>
            <w:hideMark/>
          </w:tcPr>
          <w:p w14:paraId="6C659636" w14:textId="77777777"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B - Analyze a scene drawing on Bordwell's Classical Style readings</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10407454" w14:textId="77777777" w:rsidR="0014069A" w:rsidRPr="0014069A" w:rsidRDefault="0014069A" w:rsidP="0014069A">
            <w:pPr>
              <w:rPr>
                <w:rFonts w:ascii="Bookman Old Style" w:eastAsia="Times New Roman" w:hAnsi="Bookman Old Style"/>
                <w:color w:val="000000"/>
                <w:sz w:val="20"/>
                <w:szCs w:val="20"/>
              </w:rPr>
            </w:pPr>
          </w:p>
        </w:tc>
      </w:tr>
      <w:tr w:rsidR="005C5460" w:rsidRPr="0014069A" w14:paraId="135A0D3E" w14:textId="77777777" w:rsidTr="005C7BC6">
        <w:trPr>
          <w:trHeight w:val="380"/>
        </w:trPr>
        <w:tc>
          <w:tcPr>
            <w:tcW w:w="1060" w:type="dxa"/>
            <w:vMerge w:val="restart"/>
            <w:tcBorders>
              <w:top w:val="single" w:sz="18" w:space="0" w:color="auto"/>
              <w:left w:val="single" w:sz="8" w:space="0" w:color="auto"/>
              <w:right w:val="nil"/>
            </w:tcBorders>
            <w:shd w:val="clear" w:color="000000" w:fill="D9D9D9"/>
            <w:noWrap/>
            <w:vAlign w:val="center"/>
            <w:hideMark/>
          </w:tcPr>
          <w:p w14:paraId="1BE153A2" w14:textId="4C36FEE8" w:rsidR="005C5460" w:rsidRPr="0014069A" w:rsidRDefault="005C5460" w:rsidP="0014069A">
            <w:pPr>
              <w:rPr>
                <w:rFonts w:ascii="Bookman Old Style" w:eastAsia="Times New Roman" w:hAnsi="Bookman Old Style"/>
                <w:b/>
                <w:bCs/>
                <w:color w:val="000000"/>
                <w:sz w:val="20"/>
                <w:szCs w:val="20"/>
              </w:rPr>
            </w:pPr>
            <w:r>
              <w:rPr>
                <w:rFonts w:ascii="Bookman Old Style" w:eastAsia="Times New Roman" w:hAnsi="Bookman Old Style"/>
                <w:b/>
                <w:bCs/>
                <w:color w:val="000000"/>
                <w:sz w:val="20"/>
                <w:szCs w:val="20"/>
              </w:rPr>
              <w:t>POST 3</w:t>
            </w:r>
          </w:p>
        </w:tc>
        <w:tc>
          <w:tcPr>
            <w:tcW w:w="7300" w:type="dxa"/>
            <w:tcBorders>
              <w:top w:val="single" w:sz="18" w:space="0" w:color="auto"/>
              <w:left w:val="single" w:sz="8" w:space="0" w:color="auto"/>
              <w:bottom w:val="single" w:sz="4" w:space="0" w:color="auto"/>
              <w:right w:val="single" w:sz="8" w:space="0" w:color="auto"/>
            </w:tcBorders>
            <w:shd w:val="clear" w:color="auto" w:fill="auto"/>
            <w:noWrap/>
            <w:vAlign w:val="center"/>
            <w:hideMark/>
          </w:tcPr>
          <w:p w14:paraId="2E522E11" w14:textId="77777777" w:rsidR="005C5460" w:rsidRPr="0014069A" w:rsidRDefault="005C5460"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A - Locate promotional materials &amp; discuss in relation to genre, etc.</w:t>
            </w:r>
          </w:p>
        </w:tc>
        <w:tc>
          <w:tcPr>
            <w:tcW w:w="1140" w:type="dxa"/>
            <w:vMerge w:val="restart"/>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21BE0F34" w14:textId="6B92AD46" w:rsidR="005C5460" w:rsidRPr="0014069A" w:rsidRDefault="005C5460" w:rsidP="0014069A">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Wk</w:t>
            </w:r>
            <w:r w:rsidR="005C7BC6">
              <w:rPr>
                <w:rFonts w:ascii="Bookman Old Style" w:eastAsia="Times New Roman" w:hAnsi="Bookman Old Style"/>
                <w:color w:val="000000"/>
                <w:sz w:val="20"/>
                <w:szCs w:val="20"/>
              </w:rPr>
              <w:t>.08</w:t>
            </w:r>
          </w:p>
        </w:tc>
      </w:tr>
      <w:tr w:rsidR="005C5460" w:rsidRPr="0014069A" w14:paraId="69582F35" w14:textId="77777777" w:rsidTr="005C7BC6">
        <w:trPr>
          <w:trHeight w:val="380"/>
        </w:trPr>
        <w:tc>
          <w:tcPr>
            <w:tcW w:w="1060" w:type="dxa"/>
            <w:vMerge/>
            <w:tcBorders>
              <w:left w:val="single" w:sz="8" w:space="0" w:color="auto"/>
              <w:right w:val="nil"/>
            </w:tcBorders>
            <w:vAlign w:val="center"/>
            <w:hideMark/>
          </w:tcPr>
          <w:p w14:paraId="00BAC4B7" w14:textId="3861198E" w:rsidR="005C5460" w:rsidRPr="0014069A" w:rsidRDefault="005C5460" w:rsidP="0014069A">
            <w:pPr>
              <w:rPr>
                <w:rFonts w:ascii="Bookman Old Style" w:eastAsia="Times New Roman" w:hAnsi="Bookman Old Style"/>
                <w:b/>
                <w:bCs/>
                <w:color w:val="000000"/>
                <w:sz w:val="20"/>
                <w:szCs w:val="20"/>
              </w:rPr>
            </w:pPr>
          </w:p>
        </w:tc>
        <w:tc>
          <w:tcPr>
            <w:tcW w:w="730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8195502" w14:textId="77777777" w:rsidR="005C5460" w:rsidRPr="0014069A" w:rsidRDefault="005C5460"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B - Locate fan magazine article &amp; discuss in relation to star readings</w:t>
            </w:r>
          </w:p>
        </w:tc>
        <w:tc>
          <w:tcPr>
            <w:tcW w:w="1140" w:type="dxa"/>
            <w:vMerge/>
            <w:tcBorders>
              <w:left w:val="single" w:sz="8" w:space="0" w:color="auto"/>
              <w:bottom w:val="single" w:sz="18" w:space="0" w:color="auto"/>
              <w:right w:val="single" w:sz="8" w:space="0" w:color="auto"/>
            </w:tcBorders>
            <w:vAlign w:val="center"/>
            <w:hideMark/>
          </w:tcPr>
          <w:p w14:paraId="1EDEEDDE" w14:textId="77777777" w:rsidR="005C5460" w:rsidRPr="0014069A" w:rsidRDefault="005C5460" w:rsidP="0014069A">
            <w:pPr>
              <w:rPr>
                <w:rFonts w:ascii="Bookman Old Style" w:eastAsia="Times New Roman" w:hAnsi="Bookman Old Style"/>
                <w:color w:val="000000"/>
                <w:sz w:val="20"/>
                <w:szCs w:val="20"/>
              </w:rPr>
            </w:pPr>
          </w:p>
        </w:tc>
      </w:tr>
      <w:tr w:rsidR="005C5460" w:rsidRPr="0014069A" w14:paraId="0E3EE4EE" w14:textId="77777777" w:rsidTr="005C7BC6">
        <w:trPr>
          <w:trHeight w:val="380"/>
        </w:trPr>
        <w:tc>
          <w:tcPr>
            <w:tcW w:w="1060" w:type="dxa"/>
            <w:vMerge/>
            <w:tcBorders>
              <w:left w:val="single" w:sz="8" w:space="0" w:color="auto"/>
              <w:bottom w:val="single" w:sz="18" w:space="0" w:color="auto"/>
              <w:right w:val="nil"/>
            </w:tcBorders>
            <w:vAlign w:val="center"/>
          </w:tcPr>
          <w:p w14:paraId="76501BA5" w14:textId="3D53ACB0" w:rsidR="005C5460" w:rsidRPr="0014069A" w:rsidRDefault="005C5460" w:rsidP="0014069A">
            <w:pPr>
              <w:rPr>
                <w:rFonts w:ascii="Bookman Old Style" w:eastAsia="Times New Roman" w:hAnsi="Bookman Old Style"/>
                <w:b/>
                <w:bCs/>
                <w:color w:val="000000"/>
                <w:sz w:val="20"/>
                <w:szCs w:val="20"/>
              </w:rPr>
            </w:pPr>
          </w:p>
        </w:tc>
        <w:tc>
          <w:tcPr>
            <w:tcW w:w="7300" w:type="dxa"/>
            <w:tcBorders>
              <w:top w:val="single" w:sz="4" w:space="0" w:color="auto"/>
              <w:left w:val="single" w:sz="8" w:space="0" w:color="auto"/>
              <w:bottom w:val="single" w:sz="18" w:space="0" w:color="auto"/>
              <w:right w:val="single" w:sz="8" w:space="0" w:color="auto"/>
            </w:tcBorders>
            <w:shd w:val="clear" w:color="auto" w:fill="auto"/>
            <w:noWrap/>
            <w:vAlign w:val="center"/>
          </w:tcPr>
          <w:p w14:paraId="7A417D74" w14:textId="78D2B03C" w:rsidR="005C5460" w:rsidRPr="0014069A" w:rsidRDefault="005C5460" w:rsidP="0014069A">
            <w:pPr>
              <w:rPr>
                <w:rFonts w:ascii="Bookman Old Style" w:eastAsia="Times New Roman" w:hAnsi="Bookman Old Style"/>
                <w:color w:val="000000"/>
                <w:sz w:val="20"/>
                <w:szCs w:val="20"/>
              </w:rPr>
            </w:pPr>
            <w:r>
              <w:rPr>
                <w:rFonts w:ascii="Bookman Old Style" w:eastAsia="Times New Roman" w:hAnsi="Bookman Old Style"/>
                <w:color w:val="000000"/>
                <w:sz w:val="20"/>
                <w:szCs w:val="20"/>
              </w:rPr>
              <w:t xml:space="preserve">C </w:t>
            </w:r>
            <w:r w:rsidR="00B05F0E">
              <w:rPr>
                <w:rFonts w:ascii="Bookman Old Style" w:eastAsia="Times New Roman" w:hAnsi="Bookman Old Style"/>
                <w:color w:val="000000"/>
                <w:sz w:val="20"/>
                <w:szCs w:val="20"/>
              </w:rPr>
              <w:t>–</w:t>
            </w:r>
            <w:r>
              <w:rPr>
                <w:rFonts w:ascii="Bookman Old Style" w:eastAsia="Times New Roman" w:hAnsi="Bookman Old Style"/>
                <w:color w:val="000000"/>
                <w:sz w:val="20"/>
                <w:szCs w:val="20"/>
              </w:rPr>
              <w:t xml:space="preserve"> </w:t>
            </w:r>
            <w:r w:rsidR="00B05F0E">
              <w:rPr>
                <w:rFonts w:ascii="Bookman Old Style" w:eastAsia="Times New Roman" w:hAnsi="Bookman Old Style"/>
                <w:color w:val="000000"/>
                <w:sz w:val="20"/>
                <w:szCs w:val="20"/>
              </w:rPr>
              <w:t>Review annual report / season’s releases/budgets &amp; locate your film</w:t>
            </w:r>
          </w:p>
        </w:tc>
        <w:tc>
          <w:tcPr>
            <w:tcW w:w="1140" w:type="dxa"/>
            <w:vMerge/>
            <w:tcBorders>
              <w:left w:val="single" w:sz="8" w:space="0" w:color="auto"/>
              <w:bottom w:val="single" w:sz="18" w:space="0" w:color="auto"/>
              <w:right w:val="single" w:sz="8" w:space="0" w:color="auto"/>
            </w:tcBorders>
            <w:vAlign w:val="center"/>
          </w:tcPr>
          <w:p w14:paraId="3D76B65D" w14:textId="77777777" w:rsidR="005C5460" w:rsidRPr="0014069A" w:rsidRDefault="005C5460" w:rsidP="0014069A">
            <w:pPr>
              <w:rPr>
                <w:rFonts w:ascii="Bookman Old Style" w:eastAsia="Times New Roman" w:hAnsi="Bookman Old Style"/>
                <w:color w:val="000000"/>
                <w:sz w:val="20"/>
                <w:szCs w:val="20"/>
              </w:rPr>
            </w:pPr>
          </w:p>
        </w:tc>
      </w:tr>
      <w:tr w:rsidR="0014069A" w:rsidRPr="0014069A" w14:paraId="72427B58" w14:textId="77777777" w:rsidTr="005C7BC6">
        <w:trPr>
          <w:trHeight w:val="380"/>
        </w:trPr>
        <w:tc>
          <w:tcPr>
            <w:tcW w:w="1060" w:type="dxa"/>
            <w:vMerge w:val="restart"/>
            <w:tcBorders>
              <w:top w:val="single" w:sz="18" w:space="0" w:color="auto"/>
              <w:left w:val="single" w:sz="8" w:space="0" w:color="auto"/>
              <w:bottom w:val="single" w:sz="8" w:space="0" w:color="000000"/>
              <w:right w:val="nil"/>
            </w:tcBorders>
            <w:shd w:val="clear" w:color="000000" w:fill="D9D9D9"/>
            <w:noWrap/>
            <w:vAlign w:val="center"/>
            <w:hideMark/>
          </w:tcPr>
          <w:p w14:paraId="7717E65F" w14:textId="77777777" w:rsidR="0014069A" w:rsidRPr="0014069A" w:rsidRDefault="0014069A" w:rsidP="0014069A">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POST 4</w:t>
            </w:r>
          </w:p>
        </w:tc>
        <w:tc>
          <w:tcPr>
            <w:tcW w:w="7300" w:type="dxa"/>
            <w:tcBorders>
              <w:top w:val="single" w:sz="18" w:space="0" w:color="auto"/>
              <w:left w:val="single" w:sz="8" w:space="0" w:color="auto"/>
              <w:bottom w:val="single" w:sz="4" w:space="0" w:color="auto"/>
              <w:right w:val="single" w:sz="8" w:space="0" w:color="auto"/>
            </w:tcBorders>
            <w:shd w:val="clear" w:color="auto" w:fill="auto"/>
            <w:noWrap/>
            <w:vAlign w:val="center"/>
            <w:hideMark/>
          </w:tcPr>
          <w:p w14:paraId="6AEDB20F" w14:textId="77777777"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 xml:space="preserve">A - Locate &amp; discuss material on production and/or creative personnel </w:t>
            </w:r>
          </w:p>
        </w:tc>
        <w:tc>
          <w:tcPr>
            <w:tcW w:w="1140" w:type="dxa"/>
            <w:vMerge w:val="restart"/>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3BD4EADA" w14:textId="61666D73" w:rsidR="0014069A" w:rsidRPr="0014069A" w:rsidRDefault="005C5460" w:rsidP="0014069A">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Wk</w:t>
            </w:r>
            <w:r w:rsidR="005C7BC6">
              <w:rPr>
                <w:rFonts w:ascii="Bookman Old Style" w:eastAsia="Times New Roman" w:hAnsi="Bookman Old Style"/>
                <w:color w:val="000000"/>
                <w:sz w:val="20"/>
                <w:szCs w:val="20"/>
              </w:rPr>
              <w:t>.11</w:t>
            </w:r>
          </w:p>
        </w:tc>
      </w:tr>
      <w:tr w:rsidR="0014069A" w:rsidRPr="0014069A" w14:paraId="3D25A222" w14:textId="77777777" w:rsidTr="00D95CA3">
        <w:trPr>
          <w:trHeight w:val="380"/>
        </w:trPr>
        <w:tc>
          <w:tcPr>
            <w:tcW w:w="1060" w:type="dxa"/>
            <w:vMerge/>
            <w:tcBorders>
              <w:top w:val="nil"/>
              <w:left w:val="single" w:sz="8" w:space="0" w:color="auto"/>
              <w:bottom w:val="single" w:sz="8" w:space="0" w:color="000000"/>
              <w:right w:val="nil"/>
            </w:tcBorders>
            <w:vAlign w:val="center"/>
            <w:hideMark/>
          </w:tcPr>
          <w:p w14:paraId="7B82CA1D" w14:textId="77777777" w:rsidR="0014069A" w:rsidRPr="0014069A" w:rsidRDefault="0014069A" w:rsidP="0014069A">
            <w:pPr>
              <w:rPr>
                <w:rFonts w:ascii="Bookman Old Style" w:eastAsia="Times New Roman" w:hAnsi="Bookman Old Style"/>
                <w:b/>
                <w:bCs/>
                <w:color w:val="000000"/>
                <w:sz w:val="20"/>
                <w:szCs w:val="20"/>
              </w:rPr>
            </w:pPr>
          </w:p>
        </w:tc>
        <w:tc>
          <w:tcPr>
            <w:tcW w:w="7300" w:type="dxa"/>
            <w:tcBorders>
              <w:top w:val="nil"/>
              <w:left w:val="single" w:sz="8" w:space="0" w:color="auto"/>
              <w:bottom w:val="single" w:sz="4" w:space="0" w:color="auto"/>
              <w:right w:val="single" w:sz="8" w:space="0" w:color="auto"/>
            </w:tcBorders>
            <w:shd w:val="clear" w:color="auto" w:fill="auto"/>
            <w:noWrap/>
            <w:vAlign w:val="center"/>
            <w:hideMark/>
          </w:tcPr>
          <w:p w14:paraId="6390B125" w14:textId="77777777"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B - Locate &amp; discuss material on technology in the film</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40E8C6F6" w14:textId="77777777" w:rsidR="0014069A" w:rsidRPr="0014069A" w:rsidRDefault="0014069A" w:rsidP="0014069A">
            <w:pPr>
              <w:rPr>
                <w:rFonts w:ascii="Bookman Old Style" w:eastAsia="Times New Roman" w:hAnsi="Bookman Old Style"/>
                <w:color w:val="000000"/>
                <w:sz w:val="20"/>
                <w:szCs w:val="20"/>
              </w:rPr>
            </w:pPr>
          </w:p>
        </w:tc>
      </w:tr>
      <w:tr w:rsidR="0014069A" w:rsidRPr="0014069A" w14:paraId="5AE603D6" w14:textId="77777777" w:rsidTr="005C7BC6">
        <w:trPr>
          <w:trHeight w:val="380"/>
        </w:trPr>
        <w:tc>
          <w:tcPr>
            <w:tcW w:w="1060" w:type="dxa"/>
            <w:vMerge/>
            <w:tcBorders>
              <w:top w:val="nil"/>
              <w:left w:val="single" w:sz="8" w:space="0" w:color="auto"/>
              <w:bottom w:val="single" w:sz="18" w:space="0" w:color="auto"/>
              <w:right w:val="nil"/>
            </w:tcBorders>
            <w:vAlign w:val="center"/>
            <w:hideMark/>
          </w:tcPr>
          <w:p w14:paraId="67C9D93A" w14:textId="77777777" w:rsidR="0014069A" w:rsidRPr="0014069A" w:rsidRDefault="0014069A" w:rsidP="0014069A">
            <w:pPr>
              <w:rPr>
                <w:rFonts w:ascii="Bookman Old Style" w:eastAsia="Times New Roman" w:hAnsi="Bookman Old Style"/>
                <w:b/>
                <w:bCs/>
                <w:color w:val="000000"/>
                <w:sz w:val="20"/>
                <w:szCs w:val="20"/>
              </w:rPr>
            </w:pPr>
          </w:p>
        </w:tc>
        <w:tc>
          <w:tcPr>
            <w:tcW w:w="7300" w:type="dxa"/>
            <w:tcBorders>
              <w:top w:val="nil"/>
              <w:left w:val="single" w:sz="8" w:space="0" w:color="auto"/>
              <w:bottom w:val="single" w:sz="18" w:space="0" w:color="auto"/>
              <w:right w:val="single" w:sz="8" w:space="0" w:color="auto"/>
            </w:tcBorders>
            <w:shd w:val="clear" w:color="auto" w:fill="auto"/>
            <w:noWrap/>
            <w:vAlign w:val="center"/>
            <w:hideMark/>
          </w:tcPr>
          <w:p w14:paraId="459F6EF8" w14:textId="77777777"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C - Discuss Production Code File materials relating to your film</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10710553" w14:textId="77777777" w:rsidR="0014069A" w:rsidRPr="0014069A" w:rsidRDefault="0014069A" w:rsidP="0014069A">
            <w:pPr>
              <w:rPr>
                <w:rFonts w:ascii="Bookman Old Style" w:eastAsia="Times New Roman" w:hAnsi="Bookman Old Style"/>
                <w:color w:val="000000"/>
                <w:sz w:val="20"/>
                <w:szCs w:val="20"/>
              </w:rPr>
            </w:pPr>
          </w:p>
        </w:tc>
      </w:tr>
      <w:tr w:rsidR="0014069A" w:rsidRPr="0014069A" w14:paraId="19A8950C" w14:textId="77777777" w:rsidTr="005C7BC6">
        <w:trPr>
          <w:trHeight w:val="380"/>
        </w:trPr>
        <w:tc>
          <w:tcPr>
            <w:tcW w:w="1060" w:type="dxa"/>
            <w:vMerge w:val="restart"/>
            <w:tcBorders>
              <w:top w:val="single" w:sz="18" w:space="0" w:color="auto"/>
              <w:left w:val="single" w:sz="8" w:space="0" w:color="auto"/>
              <w:bottom w:val="nil"/>
              <w:right w:val="nil"/>
            </w:tcBorders>
            <w:shd w:val="clear" w:color="000000" w:fill="D9D9D9"/>
            <w:noWrap/>
            <w:vAlign w:val="center"/>
            <w:hideMark/>
          </w:tcPr>
          <w:p w14:paraId="452E1BE8" w14:textId="77777777" w:rsidR="0014069A" w:rsidRPr="0014069A" w:rsidRDefault="0014069A" w:rsidP="0014069A">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POST 5</w:t>
            </w:r>
          </w:p>
        </w:tc>
        <w:tc>
          <w:tcPr>
            <w:tcW w:w="7300" w:type="dxa"/>
            <w:tcBorders>
              <w:top w:val="single" w:sz="18" w:space="0" w:color="auto"/>
              <w:left w:val="single" w:sz="8" w:space="0" w:color="auto"/>
              <w:bottom w:val="single" w:sz="4" w:space="0" w:color="auto"/>
              <w:right w:val="single" w:sz="8" w:space="0" w:color="auto"/>
            </w:tcBorders>
            <w:shd w:val="clear" w:color="auto" w:fill="auto"/>
            <w:noWrap/>
            <w:vAlign w:val="center"/>
            <w:hideMark/>
          </w:tcPr>
          <w:p w14:paraId="14F17417" w14:textId="62AB93C6"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 xml:space="preserve">A - </w:t>
            </w:r>
            <w:r w:rsidR="00C442E1" w:rsidRPr="0014069A">
              <w:rPr>
                <w:rFonts w:ascii="Bookman Old Style" w:eastAsia="Times New Roman" w:hAnsi="Bookman Old Style"/>
                <w:color w:val="000000"/>
                <w:sz w:val="20"/>
                <w:szCs w:val="20"/>
              </w:rPr>
              <w:t xml:space="preserve">Research </w:t>
            </w:r>
            <w:r w:rsidR="00C442E1">
              <w:rPr>
                <w:rFonts w:ascii="Bookman Old Style" w:eastAsia="Times New Roman" w:hAnsi="Bookman Old Style"/>
                <w:color w:val="000000"/>
                <w:sz w:val="20"/>
                <w:szCs w:val="20"/>
              </w:rPr>
              <w:t>box office performance and local circulation</w:t>
            </w:r>
            <w:r w:rsidR="00C442E1" w:rsidRPr="0014069A">
              <w:rPr>
                <w:rFonts w:ascii="Bookman Old Style" w:eastAsia="Times New Roman" w:hAnsi="Bookman Old Style"/>
                <w:color w:val="000000"/>
                <w:sz w:val="20"/>
                <w:szCs w:val="20"/>
              </w:rPr>
              <w:t xml:space="preserve"> </w:t>
            </w:r>
          </w:p>
        </w:tc>
        <w:tc>
          <w:tcPr>
            <w:tcW w:w="1140" w:type="dxa"/>
            <w:vMerge w:val="restart"/>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0DFF63E9" w14:textId="39B7757D" w:rsidR="0014069A" w:rsidRPr="0014069A" w:rsidRDefault="005C5460" w:rsidP="0014069A">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Wk</w:t>
            </w:r>
            <w:r w:rsidR="005C7BC6">
              <w:rPr>
                <w:rFonts w:ascii="Bookman Old Style" w:eastAsia="Times New Roman" w:hAnsi="Bookman Old Style"/>
                <w:color w:val="000000"/>
                <w:sz w:val="20"/>
                <w:szCs w:val="20"/>
              </w:rPr>
              <w:t>.14</w:t>
            </w:r>
          </w:p>
        </w:tc>
      </w:tr>
      <w:tr w:rsidR="0014069A" w:rsidRPr="0014069A" w14:paraId="7BB4AEA2" w14:textId="77777777" w:rsidTr="005C7BC6">
        <w:trPr>
          <w:trHeight w:val="380"/>
        </w:trPr>
        <w:tc>
          <w:tcPr>
            <w:tcW w:w="1060" w:type="dxa"/>
            <w:vMerge/>
            <w:tcBorders>
              <w:top w:val="nil"/>
              <w:left w:val="single" w:sz="8" w:space="0" w:color="auto"/>
              <w:bottom w:val="nil"/>
              <w:right w:val="nil"/>
            </w:tcBorders>
            <w:vAlign w:val="center"/>
            <w:hideMark/>
          </w:tcPr>
          <w:p w14:paraId="736AB80F" w14:textId="77777777" w:rsidR="0014069A" w:rsidRPr="0014069A" w:rsidRDefault="0014069A" w:rsidP="0014069A">
            <w:pPr>
              <w:rPr>
                <w:rFonts w:ascii="Bookman Old Style" w:eastAsia="Times New Roman" w:hAnsi="Bookman Old Style"/>
                <w:b/>
                <w:bCs/>
                <w:color w:val="000000"/>
                <w:sz w:val="20"/>
                <w:szCs w:val="20"/>
              </w:rPr>
            </w:pPr>
          </w:p>
        </w:tc>
        <w:tc>
          <w:tcPr>
            <w:tcW w:w="7300" w:type="dxa"/>
            <w:tcBorders>
              <w:top w:val="nil"/>
              <w:left w:val="single" w:sz="8" w:space="0" w:color="auto"/>
              <w:bottom w:val="single" w:sz="4" w:space="0" w:color="auto"/>
              <w:right w:val="single" w:sz="8" w:space="0" w:color="auto"/>
            </w:tcBorders>
            <w:shd w:val="clear" w:color="auto" w:fill="auto"/>
            <w:noWrap/>
            <w:vAlign w:val="center"/>
            <w:hideMark/>
          </w:tcPr>
          <w:p w14:paraId="60241B52" w14:textId="1CDFA169" w:rsidR="0014069A" w:rsidRPr="0014069A" w:rsidRDefault="0014069A" w:rsidP="0014069A">
            <w:pPr>
              <w:rPr>
                <w:rFonts w:ascii="Bookman Old Style" w:eastAsia="Times New Roman" w:hAnsi="Bookman Old Style"/>
                <w:color w:val="000000"/>
                <w:sz w:val="20"/>
                <w:szCs w:val="20"/>
              </w:rPr>
            </w:pPr>
            <w:r w:rsidRPr="0014069A">
              <w:rPr>
                <w:rFonts w:ascii="Bookman Old Style" w:eastAsia="Times New Roman" w:hAnsi="Bookman Old Style"/>
                <w:color w:val="000000"/>
                <w:sz w:val="20"/>
                <w:szCs w:val="20"/>
              </w:rPr>
              <w:t xml:space="preserve">B </w:t>
            </w:r>
            <w:r w:rsidR="00BE554F">
              <w:rPr>
                <w:rFonts w:ascii="Bookman Old Style" w:eastAsia="Times New Roman" w:hAnsi="Bookman Old Style"/>
                <w:color w:val="000000"/>
                <w:sz w:val="20"/>
                <w:szCs w:val="20"/>
              </w:rPr>
              <w:t>–</w:t>
            </w:r>
            <w:r w:rsidRPr="0014069A">
              <w:rPr>
                <w:rFonts w:ascii="Bookman Old Style" w:eastAsia="Times New Roman" w:hAnsi="Bookman Old Style"/>
                <w:color w:val="000000"/>
                <w:sz w:val="20"/>
                <w:szCs w:val="20"/>
              </w:rPr>
              <w:t xml:space="preserve"> </w:t>
            </w:r>
            <w:r w:rsidR="00BE554F">
              <w:rPr>
                <w:rFonts w:ascii="Bookman Old Style" w:eastAsia="Times New Roman" w:hAnsi="Bookman Old Style"/>
                <w:color w:val="000000"/>
                <w:sz w:val="20"/>
                <w:szCs w:val="20"/>
              </w:rPr>
              <w:t>Research Hollywood abroad in international trade press</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64390D00" w14:textId="77777777" w:rsidR="0014069A" w:rsidRPr="0014069A" w:rsidRDefault="0014069A" w:rsidP="0014069A">
            <w:pPr>
              <w:rPr>
                <w:rFonts w:ascii="Bookman Old Style" w:eastAsia="Times New Roman" w:hAnsi="Bookman Old Style"/>
                <w:color w:val="000000"/>
                <w:sz w:val="20"/>
                <w:szCs w:val="20"/>
              </w:rPr>
            </w:pPr>
          </w:p>
        </w:tc>
      </w:tr>
      <w:tr w:rsidR="00C442E1" w:rsidRPr="0014069A" w14:paraId="0DF153B8" w14:textId="77777777" w:rsidTr="00C442E1">
        <w:trPr>
          <w:trHeight w:val="380"/>
        </w:trPr>
        <w:tc>
          <w:tcPr>
            <w:tcW w:w="1060" w:type="dxa"/>
            <w:vMerge/>
            <w:tcBorders>
              <w:top w:val="single" w:sz="8" w:space="0" w:color="auto"/>
              <w:left w:val="single" w:sz="8" w:space="0" w:color="auto"/>
              <w:bottom w:val="single" w:sz="4" w:space="0" w:color="auto"/>
              <w:right w:val="nil"/>
            </w:tcBorders>
            <w:vAlign w:val="center"/>
            <w:hideMark/>
          </w:tcPr>
          <w:p w14:paraId="5E8FB0F5" w14:textId="77777777" w:rsidR="00C442E1" w:rsidRPr="0014069A" w:rsidRDefault="00C442E1" w:rsidP="00C442E1">
            <w:pPr>
              <w:rPr>
                <w:rFonts w:ascii="Bookman Old Style" w:eastAsia="Times New Roman" w:hAnsi="Bookman Old Style"/>
                <w:b/>
                <w:bCs/>
                <w:color w:val="000000"/>
                <w:sz w:val="20"/>
                <w:szCs w:val="20"/>
              </w:rPr>
            </w:pPr>
          </w:p>
        </w:tc>
        <w:tc>
          <w:tcPr>
            <w:tcW w:w="7300" w:type="dxa"/>
            <w:tcBorders>
              <w:top w:val="nil"/>
              <w:left w:val="single" w:sz="8" w:space="0" w:color="auto"/>
              <w:bottom w:val="single" w:sz="4" w:space="0" w:color="auto"/>
              <w:right w:val="single" w:sz="8" w:space="0" w:color="auto"/>
            </w:tcBorders>
            <w:shd w:val="clear" w:color="auto" w:fill="auto"/>
            <w:noWrap/>
            <w:vAlign w:val="center"/>
          </w:tcPr>
          <w:p w14:paraId="49847D3F" w14:textId="726D75B3" w:rsidR="00C442E1" w:rsidRPr="0014069A" w:rsidRDefault="00C442E1" w:rsidP="00C442E1">
            <w:pPr>
              <w:rPr>
                <w:rFonts w:ascii="Bookman Old Style" w:eastAsia="Times New Roman" w:hAnsi="Bookman Old Style"/>
                <w:color w:val="000000"/>
                <w:sz w:val="20"/>
                <w:szCs w:val="20"/>
              </w:rPr>
            </w:pPr>
            <w:r>
              <w:rPr>
                <w:rFonts w:ascii="Bookman Old Style" w:eastAsia="Times New Roman" w:hAnsi="Bookman Old Style"/>
                <w:color w:val="000000"/>
                <w:sz w:val="20"/>
                <w:szCs w:val="20"/>
              </w:rPr>
              <w:t>C</w:t>
            </w:r>
            <w:r w:rsidRPr="0014069A">
              <w:rPr>
                <w:rFonts w:ascii="Bookman Old Style" w:eastAsia="Times New Roman" w:hAnsi="Bookman Old Style"/>
                <w:color w:val="000000"/>
                <w:sz w:val="20"/>
                <w:szCs w:val="20"/>
              </w:rPr>
              <w:t xml:space="preserve"> - Research local African American film culture [using </w:t>
            </w:r>
            <w:r>
              <w:rPr>
                <w:rFonts w:ascii="Bookman Old Style" w:eastAsia="Times New Roman" w:hAnsi="Bookman Old Style"/>
                <w:color w:val="000000"/>
                <w:sz w:val="20"/>
                <w:szCs w:val="20"/>
              </w:rPr>
              <w:t>local</w:t>
            </w:r>
            <w:r w:rsidRPr="0014069A">
              <w:rPr>
                <w:rFonts w:ascii="Bookman Old Style" w:eastAsia="Times New Roman" w:hAnsi="Bookman Old Style"/>
                <w:color w:val="000000"/>
                <w:sz w:val="20"/>
                <w:szCs w:val="20"/>
              </w:rPr>
              <w:t xml:space="preserve"> DBs</w:t>
            </w:r>
            <w:r>
              <w:rPr>
                <w:rFonts w:ascii="Bookman Old Style" w:eastAsia="Times New Roman" w:hAnsi="Bookman Old Style"/>
                <w:color w:val="000000"/>
                <w:sz w:val="20"/>
                <w:szCs w:val="20"/>
              </w:rPr>
              <w:t>/subs</w:t>
            </w:r>
            <w:r w:rsidRPr="0014069A">
              <w:rPr>
                <w:rFonts w:ascii="Bookman Old Style" w:eastAsia="Times New Roman" w:hAnsi="Bookman Old Style"/>
                <w:color w:val="000000"/>
                <w:sz w:val="20"/>
                <w:szCs w:val="20"/>
              </w:rPr>
              <w:t>]</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7AC5B658" w14:textId="77777777" w:rsidR="00C442E1" w:rsidRPr="0014069A" w:rsidRDefault="00C442E1" w:rsidP="00C442E1">
            <w:pPr>
              <w:rPr>
                <w:rFonts w:ascii="Bookman Old Style" w:eastAsia="Times New Roman" w:hAnsi="Bookman Old Style"/>
                <w:color w:val="000000"/>
                <w:sz w:val="20"/>
                <w:szCs w:val="20"/>
              </w:rPr>
            </w:pPr>
          </w:p>
        </w:tc>
      </w:tr>
      <w:tr w:rsidR="00C442E1" w:rsidRPr="0014069A" w14:paraId="02136635" w14:textId="77777777" w:rsidTr="005C7BC6">
        <w:trPr>
          <w:trHeight w:val="360"/>
        </w:trPr>
        <w:tc>
          <w:tcPr>
            <w:tcW w:w="1060" w:type="dxa"/>
            <w:vMerge/>
            <w:tcBorders>
              <w:top w:val="single" w:sz="8" w:space="0" w:color="auto"/>
              <w:left w:val="single" w:sz="8" w:space="0" w:color="auto"/>
              <w:bottom w:val="single" w:sz="18" w:space="0" w:color="auto"/>
              <w:right w:val="nil"/>
            </w:tcBorders>
            <w:vAlign w:val="center"/>
            <w:hideMark/>
          </w:tcPr>
          <w:p w14:paraId="7E257628" w14:textId="77777777" w:rsidR="00C442E1" w:rsidRPr="0014069A" w:rsidRDefault="00C442E1" w:rsidP="00C442E1">
            <w:pPr>
              <w:rPr>
                <w:rFonts w:ascii="Bookman Old Style" w:eastAsia="Times New Roman" w:hAnsi="Bookman Old Style"/>
                <w:b/>
                <w:bCs/>
                <w:color w:val="000000"/>
                <w:sz w:val="20"/>
                <w:szCs w:val="20"/>
              </w:rPr>
            </w:pPr>
          </w:p>
        </w:tc>
        <w:tc>
          <w:tcPr>
            <w:tcW w:w="7300" w:type="dxa"/>
            <w:tcBorders>
              <w:top w:val="nil"/>
              <w:left w:val="single" w:sz="8" w:space="0" w:color="auto"/>
              <w:bottom w:val="single" w:sz="18" w:space="0" w:color="auto"/>
              <w:right w:val="single" w:sz="8" w:space="0" w:color="auto"/>
            </w:tcBorders>
            <w:shd w:val="clear" w:color="auto" w:fill="auto"/>
            <w:noWrap/>
            <w:vAlign w:val="center"/>
            <w:hideMark/>
          </w:tcPr>
          <w:p w14:paraId="7E32E532" w14:textId="2CE26CF9" w:rsidR="00C442E1" w:rsidRPr="0014069A" w:rsidRDefault="00C442E1" w:rsidP="00C442E1">
            <w:pPr>
              <w:rPr>
                <w:rFonts w:ascii="Bookman Old Style" w:eastAsia="Times New Roman" w:hAnsi="Bookman Old Style"/>
                <w:color w:val="000000"/>
                <w:sz w:val="20"/>
                <w:szCs w:val="20"/>
              </w:rPr>
            </w:pPr>
            <w:r>
              <w:rPr>
                <w:rFonts w:ascii="Bookman Old Style" w:eastAsia="Times New Roman" w:hAnsi="Bookman Old Style"/>
                <w:color w:val="000000"/>
                <w:sz w:val="20"/>
                <w:szCs w:val="20"/>
              </w:rPr>
              <w:t>D</w:t>
            </w:r>
            <w:r w:rsidRPr="0014069A">
              <w:rPr>
                <w:rFonts w:ascii="Bookman Old Style" w:eastAsia="Times New Roman" w:hAnsi="Bookman Old Style"/>
                <w:color w:val="000000"/>
                <w:sz w:val="20"/>
                <w:szCs w:val="20"/>
              </w:rPr>
              <w:t xml:space="preserve"> - Research a local (</w:t>
            </w:r>
            <w:r>
              <w:rPr>
                <w:rFonts w:ascii="Bookman Old Style" w:eastAsia="Times New Roman" w:hAnsi="Bookman Old Style"/>
                <w:color w:val="000000"/>
                <w:sz w:val="20"/>
                <w:szCs w:val="20"/>
              </w:rPr>
              <w:t>NJ/PA</w:t>
            </w:r>
            <w:r w:rsidRPr="0014069A">
              <w:rPr>
                <w:rFonts w:ascii="Bookman Old Style" w:eastAsia="Times New Roman" w:hAnsi="Bookman Old Style"/>
                <w:color w:val="000000"/>
                <w:sz w:val="20"/>
                <w:szCs w:val="20"/>
              </w:rPr>
              <w:t>) theater where your film screened</w:t>
            </w:r>
          </w:p>
        </w:tc>
        <w:tc>
          <w:tcPr>
            <w:tcW w:w="1140" w:type="dxa"/>
            <w:vMerge/>
            <w:tcBorders>
              <w:top w:val="single" w:sz="8" w:space="0" w:color="000000"/>
              <w:left w:val="single" w:sz="8" w:space="0" w:color="auto"/>
              <w:bottom w:val="single" w:sz="18" w:space="0" w:color="auto"/>
              <w:right w:val="single" w:sz="8" w:space="0" w:color="auto"/>
            </w:tcBorders>
            <w:vAlign w:val="center"/>
            <w:hideMark/>
          </w:tcPr>
          <w:p w14:paraId="018FBB5C" w14:textId="77777777" w:rsidR="00C442E1" w:rsidRPr="0014069A" w:rsidRDefault="00C442E1" w:rsidP="00C442E1">
            <w:pPr>
              <w:rPr>
                <w:rFonts w:ascii="Bookman Old Style" w:eastAsia="Times New Roman" w:hAnsi="Bookman Old Style"/>
                <w:color w:val="000000"/>
                <w:sz w:val="20"/>
                <w:szCs w:val="20"/>
              </w:rPr>
            </w:pPr>
          </w:p>
        </w:tc>
      </w:tr>
      <w:tr w:rsidR="00C442E1" w:rsidRPr="0014069A" w14:paraId="46607548" w14:textId="77777777" w:rsidTr="005C7BC6">
        <w:trPr>
          <w:trHeight w:val="380"/>
        </w:trPr>
        <w:tc>
          <w:tcPr>
            <w:tcW w:w="1060" w:type="dxa"/>
            <w:vMerge w:val="restart"/>
            <w:tcBorders>
              <w:top w:val="single" w:sz="18" w:space="0" w:color="auto"/>
              <w:left w:val="single" w:sz="8" w:space="0" w:color="auto"/>
              <w:bottom w:val="single" w:sz="18" w:space="0" w:color="auto"/>
              <w:right w:val="nil"/>
            </w:tcBorders>
            <w:shd w:val="clear" w:color="000000" w:fill="D9D9D9"/>
            <w:vAlign w:val="center"/>
            <w:hideMark/>
          </w:tcPr>
          <w:p w14:paraId="3D44B20F" w14:textId="77777777" w:rsidR="00C442E1" w:rsidRPr="0014069A" w:rsidRDefault="00C442E1" w:rsidP="00C442E1">
            <w:pPr>
              <w:jc w:val="center"/>
              <w:rPr>
                <w:rFonts w:ascii="Bookman Old Style" w:eastAsia="Times New Roman" w:hAnsi="Bookman Old Style"/>
                <w:b/>
                <w:bCs/>
                <w:color w:val="000000"/>
                <w:sz w:val="20"/>
                <w:szCs w:val="20"/>
              </w:rPr>
            </w:pPr>
            <w:r w:rsidRPr="0014069A">
              <w:rPr>
                <w:rFonts w:ascii="Bookman Old Style" w:eastAsia="Times New Roman" w:hAnsi="Bookman Old Style"/>
                <w:b/>
                <w:bCs/>
                <w:color w:val="000000"/>
                <w:sz w:val="20"/>
                <w:szCs w:val="20"/>
              </w:rPr>
              <w:t xml:space="preserve">EXTRA CREDIT </w:t>
            </w:r>
          </w:p>
        </w:tc>
        <w:tc>
          <w:tcPr>
            <w:tcW w:w="7300" w:type="dxa"/>
            <w:vMerge w:val="restart"/>
            <w:tcBorders>
              <w:top w:val="single" w:sz="18" w:space="0" w:color="auto"/>
              <w:left w:val="single" w:sz="8" w:space="0" w:color="auto"/>
              <w:bottom w:val="single" w:sz="18" w:space="0" w:color="auto"/>
              <w:right w:val="single" w:sz="8" w:space="0" w:color="auto"/>
            </w:tcBorders>
            <w:shd w:val="clear" w:color="auto" w:fill="auto"/>
            <w:vAlign w:val="center"/>
            <w:hideMark/>
          </w:tcPr>
          <w:p w14:paraId="0F6FAE46" w14:textId="0AC2A944" w:rsidR="00C442E1" w:rsidRPr="0014069A" w:rsidRDefault="00C442E1" w:rsidP="00C442E1">
            <w:pPr>
              <w:rPr>
                <w:rFonts w:ascii="Bookman Old Style" w:eastAsia="Times New Roman" w:hAnsi="Bookman Old Style"/>
                <w:color w:val="000000"/>
                <w:sz w:val="21"/>
                <w:szCs w:val="21"/>
              </w:rPr>
            </w:pPr>
            <w:r w:rsidRPr="0014069A">
              <w:rPr>
                <w:rFonts w:ascii="Bookman Old Style" w:eastAsia="Times New Roman" w:hAnsi="Bookman Old Style"/>
                <w:color w:val="000000"/>
                <w:sz w:val="21"/>
                <w:szCs w:val="21"/>
              </w:rPr>
              <w:t xml:space="preserve">Complete an option above that you have </w:t>
            </w:r>
            <w:r w:rsidRPr="0015130F">
              <w:rPr>
                <w:rFonts w:ascii="Bookman Old Style" w:eastAsia="Times New Roman" w:hAnsi="Bookman Old Style"/>
                <w:color w:val="000000"/>
                <w:sz w:val="21"/>
                <w:szCs w:val="21"/>
              </w:rPr>
              <w:t>not</w:t>
            </w:r>
            <w:r>
              <w:rPr>
                <w:rFonts w:ascii="Bookman Old Style" w:eastAsia="Times New Roman" w:hAnsi="Bookman Old Style"/>
                <w:color w:val="000000"/>
                <w:sz w:val="21"/>
                <w:szCs w:val="21"/>
              </w:rPr>
              <w:t xml:space="preserve"> </w:t>
            </w:r>
            <w:r w:rsidRPr="0014069A">
              <w:rPr>
                <w:rFonts w:ascii="Bookman Old Style" w:eastAsia="Times New Roman" w:hAnsi="Bookman Old Style"/>
                <w:color w:val="000000"/>
                <w:sz w:val="21"/>
                <w:szCs w:val="21"/>
              </w:rPr>
              <w:t>done already. If completed satisfactorily, you'll get 3-5 points on your final grade.</w:t>
            </w:r>
          </w:p>
        </w:tc>
        <w:tc>
          <w:tcPr>
            <w:tcW w:w="1140" w:type="dxa"/>
            <w:vMerge w:val="restart"/>
            <w:tcBorders>
              <w:top w:val="single" w:sz="18" w:space="0" w:color="auto"/>
              <w:left w:val="single" w:sz="8" w:space="0" w:color="auto"/>
              <w:bottom w:val="single" w:sz="18" w:space="0" w:color="auto"/>
              <w:right w:val="single" w:sz="8" w:space="0" w:color="auto"/>
            </w:tcBorders>
            <w:shd w:val="clear" w:color="auto" w:fill="auto"/>
            <w:noWrap/>
            <w:vAlign w:val="center"/>
            <w:hideMark/>
          </w:tcPr>
          <w:p w14:paraId="4A7D5CDD" w14:textId="27D56074" w:rsidR="00C442E1" w:rsidRPr="0014069A" w:rsidRDefault="00C442E1" w:rsidP="00C442E1">
            <w:pPr>
              <w:jc w:val="center"/>
              <w:rPr>
                <w:rFonts w:ascii="Bookman Old Style" w:eastAsia="Times New Roman" w:hAnsi="Bookman Old Style"/>
                <w:color w:val="000000"/>
                <w:sz w:val="20"/>
                <w:szCs w:val="20"/>
              </w:rPr>
            </w:pPr>
            <w:r>
              <w:rPr>
                <w:rFonts w:ascii="Bookman Old Style" w:eastAsia="Times New Roman" w:hAnsi="Bookman Old Style"/>
                <w:color w:val="000000"/>
                <w:sz w:val="20"/>
                <w:szCs w:val="20"/>
              </w:rPr>
              <w:t>Final</w:t>
            </w:r>
          </w:p>
        </w:tc>
      </w:tr>
      <w:tr w:rsidR="00C442E1" w:rsidRPr="0014069A" w14:paraId="5F355410" w14:textId="77777777" w:rsidTr="005C7BC6">
        <w:trPr>
          <w:trHeight w:val="380"/>
        </w:trPr>
        <w:tc>
          <w:tcPr>
            <w:tcW w:w="1060" w:type="dxa"/>
            <w:vMerge/>
            <w:tcBorders>
              <w:top w:val="single" w:sz="8" w:space="0" w:color="auto"/>
              <w:left w:val="single" w:sz="8" w:space="0" w:color="auto"/>
              <w:bottom w:val="single" w:sz="18" w:space="0" w:color="auto"/>
              <w:right w:val="nil"/>
            </w:tcBorders>
            <w:vAlign w:val="center"/>
            <w:hideMark/>
          </w:tcPr>
          <w:p w14:paraId="7D8033AE" w14:textId="77777777" w:rsidR="00C442E1" w:rsidRPr="0014069A" w:rsidRDefault="00C442E1" w:rsidP="00C442E1">
            <w:pPr>
              <w:rPr>
                <w:rFonts w:ascii="Bookman Old Style" w:eastAsia="Times New Roman" w:hAnsi="Bookman Old Style"/>
                <w:b/>
                <w:bCs/>
                <w:color w:val="000000"/>
                <w:sz w:val="20"/>
                <w:szCs w:val="20"/>
              </w:rPr>
            </w:pPr>
          </w:p>
        </w:tc>
        <w:tc>
          <w:tcPr>
            <w:tcW w:w="7300" w:type="dxa"/>
            <w:vMerge/>
            <w:tcBorders>
              <w:top w:val="single" w:sz="8" w:space="0" w:color="auto"/>
              <w:left w:val="single" w:sz="8" w:space="0" w:color="auto"/>
              <w:bottom w:val="single" w:sz="18" w:space="0" w:color="auto"/>
              <w:right w:val="single" w:sz="8" w:space="0" w:color="auto"/>
            </w:tcBorders>
            <w:vAlign w:val="center"/>
            <w:hideMark/>
          </w:tcPr>
          <w:p w14:paraId="3A4B82F6" w14:textId="77777777" w:rsidR="00C442E1" w:rsidRPr="0014069A" w:rsidRDefault="00C442E1" w:rsidP="00C442E1">
            <w:pPr>
              <w:rPr>
                <w:rFonts w:ascii="Bookman Old Style" w:eastAsia="Times New Roman" w:hAnsi="Bookman Old Style"/>
                <w:color w:val="000000"/>
                <w:sz w:val="21"/>
                <w:szCs w:val="21"/>
              </w:rPr>
            </w:pPr>
          </w:p>
        </w:tc>
        <w:tc>
          <w:tcPr>
            <w:tcW w:w="1140" w:type="dxa"/>
            <w:vMerge/>
            <w:tcBorders>
              <w:top w:val="single" w:sz="8" w:space="0" w:color="auto"/>
              <w:left w:val="single" w:sz="8" w:space="0" w:color="auto"/>
              <w:bottom w:val="single" w:sz="18" w:space="0" w:color="auto"/>
              <w:right w:val="single" w:sz="8" w:space="0" w:color="auto"/>
            </w:tcBorders>
            <w:vAlign w:val="center"/>
            <w:hideMark/>
          </w:tcPr>
          <w:p w14:paraId="7DEBEECE" w14:textId="77777777" w:rsidR="00C442E1" w:rsidRPr="0014069A" w:rsidRDefault="00C442E1" w:rsidP="00C442E1">
            <w:pPr>
              <w:rPr>
                <w:rFonts w:ascii="Bookman Old Style" w:eastAsia="Times New Roman" w:hAnsi="Bookman Old Style"/>
                <w:color w:val="000000"/>
                <w:sz w:val="20"/>
                <w:szCs w:val="20"/>
              </w:rPr>
            </w:pPr>
          </w:p>
        </w:tc>
      </w:tr>
    </w:tbl>
    <w:p w14:paraId="12D95A51" w14:textId="02C3A8E2" w:rsidR="000D5176" w:rsidRDefault="000D5176" w:rsidP="005C7BC6">
      <w:pPr>
        <w:rPr>
          <w:rFonts w:ascii="Bookman Old Style" w:hAnsi="Bookman Old Style"/>
          <w:sz w:val="21"/>
          <w:szCs w:val="21"/>
        </w:rPr>
      </w:pP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r>
        <w:rPr>
          <w:rFonts w:ascii="Bookman Old Style" w:hAnsi="Bookman Old Style"/>
          <w:sz w:val="21"/>
          <w:szCs w:val="21"/>
        </w:rPr>
        <w:tab/>
      </w:r>
    </w:p>
    <w:p w14:paraId="591648FE" w14:textId="77777777" w:rsidR="00BE554F" w:rsidRDefault="00BE554F" w:rsidP="00D95CA3">
      <w:pPr>
        <w:ind w:left="7200" w:firstLine="360"/>
        <w:jc w:val="center"/>
        <w:rPr>
          <w:rFonts w:ascii="Bookman Old Style" w:hAnsi="Bookman Old Style"/>
          <w:i/>
          <w:sz w:val="18"/>
          <w:szCs w:val="18"/>
        </w:rPr>
      </w:pPr>
    </w:p>
    <w:p w14:paraId="7C364B24" w14:textId="4A400CD7" w:rsidR="00BE554F" w:rsidRDefault="00BE554F" w:rsidP="00BE554F">
      <w:pPr>
        <w:jc w:val="both"/>
        <w:rPr>
          <w:rFonts w:ascii="Bookman Old Style" w:hAnsi="Bookman Old Style"/>
          <w:i/>
          <w:sz w:val="18"/>
          <w:szCs w:val="18"/>
        </w:rPr>
      </w:pPr>
    </w:p>
    <w:p w14:paraId="5CEB62A3" w14:textId="044EA07A" w:rsidR="00B05F0E" w:rsidRPr="00B05F0E" w:rsidRDefault="00B05F0E" w:rsidP="00BE554F">
      <w:pPr>
        <w:jc w:val="center"/>
        <w:rPr>
          <w:rFonts w:ascii="Bookman Old Style" w:hAnsi="Bookman Old Style"/>
          <w:sz w:val="21"/>
          <w:szCs w:val="21"/>
        </w:rPr>
      </w:pPr>
      <w:r w:rsidRPr="00B05F0E">
        <w:rPr>
          <w:rFonts w:ascii="Bookman Old Style" w:hAnsi="Bookman Old Style"/>
          <w:sz w:val="21"/>
          <w:szCs w:val="21"/>
        </w:rPr>
        <w:lastRenderedPageBreak/>
        <w:t>Hollywood Cinema in the Studio-Era (TERM YR)</w:t>
      </w:r>
    </w:p>
    <w:p w14:paraId="731EC7B8" w14:textId="210521B8" w:rsidR="001A3F29" w:rsidRPr="00222438" w:rsidRDefault="001A3F29" w:rsidP="00222438">
      <w:pPr>
        <w:jc w:val="center"/>
        <w:rPr>
          <w:rFonts w:ascii="Bookman Old Style" w:hAnsi="Bookman Old Style"/>
          <w:b/>
          <w:sz w:val="21"/>
          <w:szCs w:val="21"/>
        </w:rPr>
      </w:pPr>
      <w:r w:rsidRPr="000D5176">
        <w:rPr>
          <w:rFonts w:ascii="Bookman Old Style" w:hAnsi="Bookman Old Style"/>
          <w:b/>
          <w:sz w:val="21"/>
          <w:szCs w:val="21"/>
        </w:rPr>
        <w:t>Information Sheet for Forum Posts #1 and #2</w:t>
      </w:r>
    </w:p>
    <w:p w14:paraId="577E807D" w14:textId="77777777" w:rsidR="004D61A8" w:rsidRPr="000D5176" w:rsidRDefault="004D61A8">
      <w:pPr>
        <w:rPr>
          <w:rFonts w:ascii="Bookman Old Style" w:hAnsi="Bookman Old Style"/>
          <w:sz w:val="21"/>
          <w:szCs w:val="21"/>
        </w:rPr>
      </w:pPr>
    </w:p>
    <w:p w14:paraId="7EE0E563" w14:textId="1F73222D" w:rsidR="00A91950" w:rsidRPr="000D5176" w:rsidRDefault="00E921E9">
      <w:pPr>
        <w:rPr>
          <w:rFonts w:ascii="Bookman Old Style" w:hAnsi="Bookman Old Style"/>
          <w:sz w:val="21"/>
          <w:szCs w:val="21"/>
        </w:rPr>
      </w:pPr>
      <w:r w:rsidRPr="000D5176">
        <w:rPr>
          <w:rFonts w:ascii="Bookman Old Style" w:hAnsi="Bookman Old Style"/>
          <w:sz w:val="21"/>
          <w:szCs w:val="21"/>
        </w:rPr>
        <w:t xml:space="preserve">You </w:t>
      </w:r>
      <w:r w:rsidR="00FC0559">
        <w:rPr>
          <w:rFonts w:ascii="Bookman Old Style" w:hAnsi="Bookman Old Style"/>
          <w:sz w:val="21"/>
          <w:szCs w:val="21"/>
        </w:rPr>
        <w:t>have 2 weeks to complete these</w:t>
      </w:r>
      <w:r w:rsidR="001F3462" w:rsidRPr="000D5176">
        <w:rPr>
          <w:rFonts w:ascii="Bookman Old Style" w:hAnsi="Bookman Old Style"/>
          <w:sz w:val="21"/>
          <w:szCs w:val="21"/>
        </w:rPr>
        <w:t xml:space="preserve"> first posts, and you </w:t>
      </w:r>
      <w:r w:rsidRPr="000D5176">
        <w:rPr>
          <w:rFonts w:ascii="Bookman Old Style" w:hAnsi="Bookman Old Style"/>
          <w:sz w:val="21"/>
          <w:szCs w:val="21"/>
        </w:rPr>
        <w:t xml:space="preserve">should try to watch your assigned film </w:t>
      </w:r>
      <w:r w:rsidR="001F3462" w:rsidRPr="000D5176">
        <w:rPr>
          <w:rFonts w:ascii="Bookman Old Style" w:hAnsi="Bookman Old Style"/>
          <w:sz w:val="21"/>
          <w:szCs w:val="21"/>
        </w:rPr>
        <w:t xml:space="preserve">as soon as possible. Don’t leave this until too late! When you have watched the films, please </w:t>
      </w:r>
      <w:r w:rsidR="0014069A">
        <w:rPr>
          <w:rFonts w:ascii="Bookman Old Style" w:hAnsi="Bookman Old Style"/>
          <w:sz w:val="21"/>
          <w:szCs w:val="21"/>
        </w:rPr>
        <w:t>compose the</w:t>
      </w:r>
      <w:r w:rsidR="001F3462" w:rsidRPr="000D5176">
        <w:rPr>
          <w:rFonts w:ascii="Bookman Old Style" w:hAnsi="Bookman Old Style"/>
          <w:sz w:val="21"/>
          <w:szCs w:val="21"/>
        </w:rPr>
        <w:t xml:space="preserve"> posts outlined bel</w:t>
      </w:r>
      <w:r w:rsidR="0014069A">
        <w:rPr>
          <w:rFonts w:ascii="Bookman Old Style" w:hAnsi="Bookman Old Style"/>
          <w:sz w:val="21"/>
          <w:szCs w:val="21"/>
        </w:rPr>
        <w:t>ow and post them to the discussion forum</w:t>
      </w:r>
      <w:r w:rsidR="001F3462" w:rsidRPr="000D5176">
        <w:rPr>
          <w:rFonts w:ascii="Bookman Old Style" w:hAnsi="Bookman Old Style"/>
          <w:sz w:val="21"/>
          <w:szCs w:val="21"/>
        </w:rPr>
        <w:t>.</w:t>
      </w:r>
      <w:r w:rsidR="000D5176">
        <w:rPr>
          <w:rFonts w:ascii="Bookman Old Style" w:hAnsi="Bookman Old Style"/>
          <w:sz w:val="21"/>
          <w:szCs w:val="21"/>
        </w:rPr>
        <w:t xml:space="preserve"> </w:t>
      </w:r>
    </w:p>
    <w:p w14:paraId="44BC7C4E" w14:textId="77777777" w:rsidR="00222438" w:rsidRPr="000D5176" w:rsidRDefault="00222438">
      <w:pPr>
        <w:rPr>
          <w:rFonts w:ascii="Bookman Old Style" w:hAnsi="Bookman Old Style"/>
          <w:b/>
          <w:sz w:val="21"/>
          <w:szCs w:val="21"/>
        </w:rPr>
      </w:pPr>
    </w:p>
    <w:p w14:paraId="163D2987" w14:textId="5F029244" w:rsidR="001A3F29" w:rsidRPr="000D5176" w:rsidRDefault="001A3F29">
      <w:pPr>
        <w:rPr>
          <w:rFonts w:ascii="Bookman Old Style" w:hAnsi="Bookman Old Style"/>
          <w:sz w:val="21"/>
          <w:szCs w:val="21"/>
        </w:rPr>
      </w:pPr>
      <w:r w:rsidRPr="000D5176">
        <w:rPr>
          <w:rFonts w:ascii="Bookman Old Style" w:hAnsi="Bookman Old Style"/>
          <w:b/>
          <w:sz w:val="21"/>
          <w:szCs w:val="21"/>
        </w:rPr>
        <w:t>Post #1: Film Response</w:t>
      </w:r>
      <w:r w:rsidRPr="000D5176">
        <w:rPr>
          <w:rFonts w:ascii="Bookman Old Style" w:hAnsi="Bookman Old Style"/>
          <w:sz w:val="21"/>
          <w:szCs w:val="21"/>
        </w:rPr>
        <w:t xml:space="preserve"> (about 250 words)</w:t>
      </w:r>
    </w:p>
    <w:p w14:paraId="11E596C1" w14:textId="358AADF2" w:rsidR="001A3F29" w:rsidRPr="000D5176" w:rsidRDefault="001A3F29">
      <w:pPr>
        <w:rPr>
          <w:rFonts w:ascii="Bookman Old Style" w:hAnsi="Bookman Old Style"/>
          <w:sz w:val="21"/>
          <w:szCs w:val="21"/>
          <w:vertAlign w:val="superscript"/>
        </w:rPr>
      </w:pPr>
      <w:r w:rsidRPr="000D5176">
        <w:rPr>
          <w:rFonts w:ascii="Bookman Old Style" w:hAnsi="Bookman Old Style"/>
          <w:b/>
          <w:sz w:val="21"/>
          <w:szCs w:val="21"/>
        </w:rPr>
        <w:t>Due:</w:t>
      </w:r>
      <w:r w:rsidRPr="000D5176">
        <w:rPr>
          <w:rFonts w:ascii="Bookman Old Style" w:hAnsi="Bookman Old Style"/>
          <w:sz w:val="21"/>
          <w:szCs w:val="21"/>
        </w:rPr>
        <w:t xml:space="preserve"> </w:t>
      </w:r>
      <w:r w:rsidR="00B05F0E">
        <w:rPr>
          <w:rFonts w:ascii="Bookman Old Style" w:hAnsi="Bookman Old Style"/>
          <w:sz w:val="21"/>
          <w:szCs w:val="21"/>
        </w:rPr>
        <w:t>[Wk</w:t>
      </w:r>
      <w:r w:rsidR="00C33679">
        <w:rPr>
          <w:rFonts w:ascii="Bookman Old Style" w:hAnsi="Bookman Old Style"/>
          <w:sz w:val="21"/>
          <w:szCs w:val="21"/>
        </w:rPr>
        <w:t>.0</w:t>
      </w:r>
      <w:r w:rsidR="00BE554F">
        <w:rPr>
          <w:rFonts w:ascii="Bookman Old Style" w:hAnsi="Bookman Old Style"/>
          <w:sz w:val="21"/>
          <w:szCs w:val="21"/>
        </w:rPr>
        <w:t>3</w:t>
      </w:r>
      <w:r w:rsidR="005C7BC6">
        <w:rPr>
          <w:rFonts w:ascii="Bookman Old Style" w:hAnsi="Bookman Old Style"/>
          <w:sz w:val="21"/>
          <w:szCs w:val="21"/>
        </w:rPr>
        <w:t xml:space="preserve"> </w:t>
      </w:r>
      <w:r w:rsidR="00B05F0E">
        <w:rPr>
          <w:rFonts w:ascii="Bookman Old Style" w:hAnsi="Bookman Old Style"/>
          <w:sz w:val="21"/>
          <w:szCs w:val="21"/>
        </w:rPr>
        <w:t>DATE]</w:t>
      </w:r>
      <w:r w:rsidR="00C04A4C">
        <w:rPr>
          <w:rFonts w:ascii="Bookman Old Style" w:hAnsi="Bookman Old Style"/>
          <w:sz w:val="21"/>
          <w:szCs w:val="21"/>
        </w:rPr>
        <w:t xml:space="preserve"> by midnight</w:t>
      </w:r>
      <w:r w:rsidR="00CA1996">
        <w:rPr>
          <w:rFonts w:ascii="Bookman Old Style" w:hAnsi="Bookman Old Style"/>
          <w:sz w:val="20"/>
          <w:szCs w:val="20"/>
        </w:rPr>
        <w:t xml:space="preserve">; </w:t>
      </w:r>
      <w:r w:rsidR="00CA1996" w:rsidRPr="00D95CA3">
        <w:rPr>
          <w:rFonts w:ascii="Bookman Old Style" w:hAnsi="Bookman Old Style"/>
          <w:sz w:val="20"/>
          <w:szCs w:val="20"/>
        </w:rPr>
        <w:t xml:space="preserve">comments by </w:t>
      </w:r>
      <w:r w:rsidR="00CA1996">
        <w:rPr>
          <w:rFonts w:ascii="Bookman Old Style" w:hAnsi="Bookman Old Style"/>
          <w:sz w:val="20"/>
          <w:szCs w:val="20"/>
        </w:rPr>
        <w:t>[DATE] and</w:t>
      </w:r>
      <w:r w:rsidR="00CA1996" w:rsidRPr="00D95CA3">
        <w:rPr>
          <w:rFonts w:ascii="Bookman Old Style" w:hAnsi="Bookman Old Style"/>
          <w:sz w:val="20"/>
          <w:szCs w:val="20"/>
        </w:rPr>
        <w:t xml:space="preserve"> replies by </w:t>
      </w:r>
      <w:r w:rsidR="00CA1996">
        <w:rPr>
          <w:rFonts w:ascii="Bookman Old Style" w:hAnsi="Bookman Old Style"/>
          <w:sz w:val="20"/>
          <w:szCs w:val="20"/>
        </w:rPr>
        <w:t>[DATE]</w:t>
      </w:r>
    </w:p>
    <w:p w14:paraId="55348A6A" w14:textId="3C9E8CE7" w:rsidR="00CE7A26" w:rsidRPr="000D5176" w:rsidRDefault="00CE7A26" w:rsidP="001F3462">
      <w:pPr>
        <w:spacing w:after="120"/>
        <w:rPr>
          <w:rFonts w:ascii="Bookman Old Style" w:hAnsi="Bookman Old Style"/>
          <w:sz w:val="21"/>
          <w:szCs w:val="21"/>
        </w:rPr>
      </w:pPr>
      <w:r w:rsidRPr="000D5176">
        <w:rPr>
          <w:rFonts w:ascii="Bookman Old Style" w:hAnsi="Bookman Old Style"/>
          <w:b/>
          <w:sz w:val="21"/>
          <w:szCs w:val="21"/>
        </w:rPr>
        <w:t>Value:</w:t>
      </w:r>
      <w:r w:rsidR="005C7BC6">
        <w:rPr>
          <w:rFonts w:ascii="Bookman Old Style" w:hAnsi="Bookman Old Style"/>
          <w:b/>
          <w:sz w:val="21"/>
          <w:szCs w:val="21"/>
        </w:rPr>
        <w:t xml:space="preserve"> </w:t>
      </w:r>
      <w:r w:rsidR="005C7BC6">
        <w:rPr>
          <w:rFonts w:ascii="Bookman Old Style" w:hAnsi="Bookman Old Style"/>
          <w:sz w:val="21"/>
          <w:szCs w:val="21"/>
        </w:rPr>
        <w:t>10</w:t>
      </w:r>
      <w:r w:rsidRPr="000D5176">
        <w:rPr>
          <w:rFonts w:ascii="Bookman Old Style" w:hAnsi="Bookman Old Style"/>
          <w:sz w:val="21"/>
          <w:szCs w:val="21"/>
        </w:rPr>
        <w:t xml:space="preserve"> points</w:t>
      </w:r>
    </w:p>
    <w:p w14:paraId="4C030C65" w14:textId="1190BD90" w:rsidR="00CE7A26" w:rsidRPr="00505357" w:rsidRDefault="00CE7A26" w:rsidP="00505357">
      <w:pPr>
        <w:ind w:left="360"/>
        <w:rPr>
          <w:rFonts w:ascii="Bookman Old Style" w:hAnsi="Bookman Old Style"/>
          <w:sz w:val="21"/>
          <w:szCs w:val="21"/>
          <w:u w:val="single"/>
        </w:rPr>
      </w:pPr>
      <w:r w:rsidRPr="000D5176">
        <w:rPr>
          <w:rFonts w:ascii="Bookman Old Style" w:hAnsi="Bookman Old Style"/>
          <w:sz w:val="21"/>
          <w:szCs w:val="21"/>
          <w:u w:val="single"/>
        </w:rPr>
        <w:t>Instructions</w:t>
      </w:r>
      <w:r w:rsidR="00BE40EE" w:rsidRPr="00BE40EE">
        <w:rPr>
          <w:rFonts w:ascii="Bookman Old Style" w:hAnsi="Bookman Old Style"/>
          <w:sz w:val="21"/>
          <w:szCs w:val="21"/>
        </w:rPr>
        <w:t xml:space="preserve">: </w:t>
      </w:r>
      <w:r w:rsidR="00BE40EE">
        <w:rPr>
          <w:rFonts w:ascii="Bookman Old Style" w:hAnsi="Bookman Old Style"/>
          <w:sz w:val="21"/>
          <w:szCs w:val="21"/>
        </w:rPr>
        <w:t>F</w:t>
      </w:r>
      <w:r w:rsidRPr="000D5176">
        <w:rPr>
          <w:rFonts w:ascii="Bookman Old Style" w:hAnsi="Bookman Old Style"/>
          <w:sz w:val="21"/>
          <w:szCs w:val="21"/>
        </w:rPr>
        <w:t xml:space="preserve">or Post #1, offer your review of the group's film. What were you expecting before seeing the film? Did you like it? What about it? What didn't you like? What were your favorite/ least favorite scenes, characters, other aspects of the film? </w:t>
      </w:r>
      <w:r w:rsidR="001F3462" w:rsidRPr="000D5176">
        <w:rPr>
          <w:rFonts w:ascii="Bookman Old Style" w:hAnsi="Bookman Old Style"/>
          <w:sz w:val="21"/>
          <w:szCs w:val="21"/>
        </w:rPr>
        <w:t xml:space="preserve">Be specific! </w:t>
      </w:r>
      <w:r w:rsidRPr="000D5176">
        <w:rPr>
          <w:rFonts w:ascii="Bookman Old Style" w:hAnsi="Bookman Old Style"/>
          <w:sz w:val="21"/>
          <w:szCs w:val="21"/>
        </w:rPr>
        <w:t>Did</w:t>
      </w:r>
      <w:r w:rsidR="001F3462" w:rsidRPr="000D5176">
        <w:rPr>
          <w:rFonts w:ascii="Bookman Old Style" w:hAnsi="Bookman Old Style"/>
          <w:sz w:val="21"/>
          <w:szCs w:val="21"/>
        </w:rPr>
        <w:t xml:space="preserve"> anything strike you as 'odd,’</w:t>
      </w:r>
      <w:r w:rsidRPr="000D5176">
        <w:rPr>
          <w:rFonts w:ascii="Bookman Old Style" w:hAnsi="Bookman Old Style"/>
          <w:sz w:val="21"/>
          <w:szCs w:val="21"/>
        </w:rPr>
        <w:t xml:space="preserve"> confusing</w:t>
      </w:r>
      <w:r w:rsidR="001F3462" w:rsidRPr="000D5176">
        <w:rPr>
          <w:rFonts w:ascii="Bookman Old Style" w:hAnsi="Bookman Old Style"/>
          <w:sz w:val="21"/>
          <w:szCs w:val="21"/>
        </w:rPr>
        <w:t xml:space="preserve">, </w:t>
      </w:r>
      <w:r w:rsidR="00B05F0E">
        <w:rPr>
          <w:rFonts w:ascii="Bookman Old Style" w:hAnsi="Bookman Old Style"/>
          <w:sz w:val="21"/>
          <w:szCs w:val="21"/>
        </w:rPr>
        <w:t xml:space="preserve">upsetting, </w:t>
      </w:r>
      <w:r w:rsidR="001F3462" w:rsidRPr="000D5176">
        <w:rPr>
          <w:rFonts w:ascii="Bookman Old Style" w:hAnsi="Bookman Old Style"/>
          <w:sz w:val="21"/>
          <w:szCs w:val="21"/>
        </w:rPr>
        <w:t>or just unfamiliar</w:t>
      </w:r>
      <w:r w:rsidRPr="000D5176">
        <w:rPr>
          <w:rFonts w:ascii="Bookman Old Style" w:hAnsi="Bookman Old Style"/>
          <w:sz w:val="21"/>
          <w:szCs w:val="21"/>
        </w:rPr>
        <w:t>?</w:t>
      </w:r>
    </w:p>
    <w:p w14:paraId="02A486A3" w14:textId="77777777" w:rsidR="001A3F29" w:rsidRPr="000D5176" w:rsidRDefault="001A3F29">
      <w:pPr>
        <w:rPr>
          <w:rFonts w:ascii="Bookman Old Style" w:hAnsi="Bookman Old Style"/>
          <w:sz w:val="21"/>
          <w:szCs w:val="21"/>
        </w:rPr>
      </w:pPr>
    </w:p>
    <w:p w14:paraId="7CCDD5A8" w14:textId="635BFBD2" w:rsidR="001A3F29" w:rsidRPr="000D5176" w:rsidRDefault="001A3F29">
      <w:pPr>
        <w:rPr>
          <w:rFonts w:ascii="Bookman Old Style" w:hAnsi="Bookman Old Style"/>
          <w:sz w:val="21"/>
          <w:szCs w:val="21"/>
        </w:rPr>
      </w:pPr>
      <w:r w:rsidRPr="000D5176">
        <w:rPr>
          <w:rFonts w:ascii="Bookman Old Style" w:hAnsi="Bookman Old Style"/>
          <w:b/>
          <w:sz w:val="21"/>
          <w:szCs w:val="21"/>
        </w:rPr>
        <w:t>Post #2</w:t>
      </w:r>
      <w:r w:rsidR="00CE7A26" w:rsidRPr="000D5176">
        <w:rPr>
          <w:rFonts w:ascii="Bookman Old Style" w:hAnsi="Bookman Old Style"/>
          <w:sz w:val="21"/>
          <w:szCs w:val="21"/>
        </w:rPr>
        <w:t xml:space="preserve"> (about </w:t>
      </w:r>
      <w:r w:rsidR="00083A97" w:rsidRPr="000D5176">
        <w:rPr>
          <w:rFonts w:ascii="Bookman Old Style" w:hAnsi="Bookman Old Style"/>
          <w:sz w:val="21"/>
          <w:szCs w:val="21"/>
        </w:rPr>
        <w:t>500</w:t>
      </w:r>
      <w:r w:rsidR="00B05F0E">
        <w:rPr>
          <w:rFonts w:ascii="Bookman Old Style" w:hAnsi="Bookman Old Style"/>
          <w:sz w:val="21"/>
          <w:szCs w:val="21"/>
        </w:rPr>
        <w:t>-750</w:t>
      </w:r>
      <w:r w:rsidR="00BC3E22" w:rsidRPr="000D5176">
        <w:rPr>
          <w:rFonts w:ascii="Bookman Old Style" w:hAnsi="Bookman Old Style"/>
          <w:sz w:val="21"/>
          <w:szCs w:val="21"/>
        </w:rPr>
        <w:t xml:space="preserve"> words</w:t>
      </w:r>
      <w:r w:rsidR="00083A97" w:rsidRPr="000D5176">
        <w:rPr>
          <w:rFonts w:ascii="Bookman Old Style" w:hAnsi="Bookman Old Style"/>
          <w:sz w:val="21"/>
          <w:szCs w:val="21"/>
        </w:rPr>
        <w:t>)</w:t>
      </w:r>
    </w:p>
    <w:p w14:paraId="7F8A98F1" w14:textId="4FAE9C51" w:rsidR="00083A97" w:rsidRPr="000D5176" w:rsidRDefault="00083A97">
      <w:pPr>
        <w:rPr>
          <w:rFonts w:ascii="Bookman Old Style" w:hAnsi="Bookman Old Style"/>
          <w:sz w:val="21"/>
          <w:szCs w:val="21"/>
        </w:rPr>
      </w:pPr>
      <w:r w:rsidRPr="000D5176">
        <w:rPr>
          <w:rFonts w:ascii="Bookman Old Style" w:hAnsi="Bookman Old Style"/>
          <w:b/>
          <w:sz w:val="21"/>
          <w:szCs w:val="21"/>
        </w:rPr>
        <w:t>Due:</w:t>
      </w:r>
      <w:r w:rsidRPr="000D5176">
        <w:rPr>
          <w:rFonts w:ascii="Bookman Old Style" w:hAnsi="Bookman Old Style"/>
          <w:sz w:val="21"/>
          <w:szCs w:val="21"/>
        </w:rPr>
        <w:t xml:space="preserve"> </w:t>
      </w:r>
      <w:r w:rsidR="00B05F0E">
        <w:rPr>
          <w:rFonts w:ascii="Bookman Old Style" w:hAnsi="Bookman Old Style"/>
          <w:sz w:val="21"/>
          <w:szCs w:val="21"/>
        </w:rPr>
        <w:t>[Wk</w:t>
      </w:r>
      <w:r w:rsidR="00C33679">
        <w:rPr>
          <w:rFonts w:ascii="Bookman Old Style" w:hAnsi="Bookman Old Style"/>
          <w:sz w:val="21"/>
          <w:szCs w:val="21"/>
        </w:rPr>
        <w:t>.0</w:t>
      </w:r>
      <w:r w:rsidR="00B05F0E">
        <w:rPr>
          <w:rFonts w:ascii="Bookman Old Style" w:hAnsi="Bookman Old Style"/>
          <w:sz w:val="21"/>
          <w:szCs w:val="21"/>
        </w:rPr>
        <w:t>5 DATE]</w:t>
      </w:r>
      <w:r w:rsidR="0014069A">
        <w:rPr>
          <w:rFonts w:ascii="Bookman Old Style" w:hAnsi="Bookman Old Style"/>
          <w:sz w:val="21"/>
          <w:szCs w:val="21"/>
        </w:rPr>
        <w:t xml:space="preserve"> by midnight</w:t>
      </w:r>
      <w:r w:rsidR="00CA1996">
        <w:rPr>
          <w:rFonts w:ascii="Bookman Old Style" w:hAnsi="Bookman Old Style"/>
          <w:sz w:val="20"/>
          <w:szCs w:val="20"/>
        </w:rPr>
        <w:t xml:space="preserve">; </w:t>
      </w:r>
      <w:r w:rsidR="00CA1996" w:rsidRPr="00D95CA3">
        <w:rPr>
          <w:rFonts w:ascii="Bookman Old Style" w:hAnsi="Bookman Old Style"/>
          <w:sz w:val="20"/>
          <w:szCs w:val="20"/>
        </w:rPr>
        <w:t xml:space="preserve">comments by </w:t>
      </w:r>
      <w:r w:rsidR="00CA1996">
        <w:rPr>
          <w:rFonts w:ascii="Bookman Old Style" w:hAnsi="Bookman Old Style"/>
          <w:sz w:val="20"/>
          <w:szCs w:val="20"/>
        </w:rPr>
        <w:t>[DATE] and</w:t>
      </w:r>
      <w:r w:rsidR="00CA1996" w:rsidRPr="00D95CA3">
        <w:rPr>
          <w:rFonts w:ascii="Bookman Old Style" w:hAnsi="Bookman Old Style"/>
          <w:sz w:val="20"/>
          <w:szCs w:val="20"/>
        </w:rPr>
        <w:t xml:space="preserve"> replies by </w:t>
      </w:r>
      <w:r w:rsidR="00CA1996">
        <w:rPr>
          <w:rFonts w:ascii="Bookman Old Style" w:hAnsi="Bookman Old Style"/>
          <w:sz w:val="20"/>
          <w:szCs w:val="20"/>
        </w:rPr>
        <w:t>[DATE]</w:t>
      </w:r>
      <w:r w:rsidRPr="000D5176">
        <w:rPr>
          <w:rFonts w:ascii="Bookman Old Style" w:hAnsi="Bookman Old Style"/>
          <w:sz w:val="21"/>
          <w:szCs w:val="21"/>
        </w:rPr>
        <w:t xml:space="preserve"> </w:t>
      </w:r>
    </w:p>
    <w:p w14:paraId="5BAEEFF4" w14:textId="6596B14A" w:rsidR="00CE7A26" w:rsidRPr="000D5176" w:rsidRDefault="00CE7A26" w:rsidP="001F3462">
      <w:pPr>
        <w:spacing w:after="120"/>
        <w:rPr>
          <w:rFonts w:ascii="Bookman Old Style" w:hAnsi="Bookman Old Style"/>
          <w:sz w:val="21"/>
          <w:szCs w:val="21"/>
        </w:rPr>
      </w:pPr>
      <w:r w:rsidRPr="000D5176">
        <w:rPr>
          <w:rFonts w:ascii="Bookman Old Style" w:hAnsi="Bookman Old Style"/>
          <w:b/>
          <w:sz w:val="21"/>
          <w:szCs w:val="21"/>
        </w:rPr>
        <w:t>Value:</w:t>
      </w:r>
      <w:r w:rsidRPr="000D5176">
        <w:rPr>
          <w:rFonts w:ascii="Bookman Old Style" w:hAnsi="Bookman Old Style"/>
          <w:sz w:val="21"/>
          <w:szCs w:val="21"/>
        </w:rPr>
        <w:t xml:space="preserve"> </w:t>
      </w:r>
      <w:r w:rsidR="005C7BC6">
        <w:rPr>
          <w:rFonts w:ascii="Bookman Old Style" w:hAnsi="Bookman Old Style"/>
          <w:sz w:val="21"/>
          <w:szCs w:val="21"/>
        </w:rPr>
        <w:t>10</w:t>
      </w:r>
      <w:r w:rsidRPr="000D5176">
        <w:rPr>
          <w:rFonts w:ascii="Bookman Old Style" w:hAnsi="Bookman Old Style"/>
          <w:sz w:val="21"/>
          <w:szCs w:val="21"/>
        </w:rPr>
        <w:t xml:space="preserve"> points</w:t>
      </w:r>
    </w:p>
    <w:p w14:paraId="0334AFA4" w14:textId="1CF5AB1B" w:rsidR="00CE7A26" w:rsidRPr="00FC0559" w:rsidRDefault="00BC3E22" w:rsidP="00FC0559">
      <w:pPr>
        <w:spacing w:after="120"/>
        <w:ind w:left="360"/>
        <w:rPr>
          <w:rFonts w:ascii="Bookman Old Style" w:hAnsi="Bookman Old Style"/>
          <w:sz w:val="21"/>
          <w:szCs w:val="21"/>
          <w:u w:val="single"/>
        </w:rPr>
      </w:pPr>
      <w:r w:rsidRPr="000D5176">
        <w:rPr>
          <w:rFonts w:ascii="Bookman Old Style" w:hAnsi="Bookman Old Style"/>
          <w:sz w:val="21"/>
          <w:szCs w:val="21"/>
          <w:u w:val="single"/>
        </w:rPr>
        <w:t>Option A: Trade-Press Review</w:t>
      </w:r>
      <w:r w:rsidR="00FC0559" w:rsidRPr="00FC0559">
        <w:rPr>
          <w:rFonts w:ascii="Bookman Old Style" w:hAnsi="Bookman Old Style"/>
          <w:sz w:val="21"/>
          <w:szCs w:val="21"/>
        </w:rPr>
        <w:t xml:space="preserve">: </w:t>
      </w:r>
      <w:r w:rsidR="000D5176" w:rsidRPr="000D5176">
        <w:rPr>
          <w:rFonts w:ascii="Bookman Old Style" w:hAnsi="Bookman Old Style"/>
          <w:sz w:val="21"/>
          <w:szCs w:val="21"/>
        </w:rPr>
        <w:t>Provide a link to or image of, and detailed citation of, a trade press review from the film’s initial release. D</w:t>
      </w:r>
      <w:r w:rsidR="00CE7A26" w:rsidRPr="000D5176">
        <w:rPr>
          <w:rFonts w:ascii="Bookman Old Style" w:hAnsi="Bookman Old Style"/>
          <w:sz w:val="21"/>
          <w:szCs w:val="21"/>
        </w:rPr>
        <w:t xml:space="preserve">iscuss how the author's way of seeing the film differed from yours. You </w:t>
      </w:r>
      <w:r w:rsidR="00B05F0E">
        <w:rPr>
          <w:rFonts w:ascii="Bookman Old Style" w:hAnsi="Bookman Old Style"/>
          <w:sz w:val="21"/>
          <w:szCs w:val="21"/>
        </w:rPr>
        <w:t>can</w:t>
      </w:r>
      <w:r w:rsidR="00CE7A26" w:rsidRPr="000D5176">
        <w:rPr>
          <w:rFonts w:ascii="Bookman Old Style" w:hAnsi="Bookman Old Style"/>
          <w:sz w:val="21"/>
          <w:szCs w:val="21"/>
        </w:rPr>
        <w:t xml:space="preserve"> start with whether you agree/disagree with the content of his/her opinion, but you should then move on to be more empathetic (how is he/she seeing things differently and why?) and analytical (what aspects of the film are i</w:t>
      </w:r>
      <w:r w:rsidR="000D5176" w:rsidRPr="000D5176">
        <w:rPr>
          <w:rFonts w:ascii="Bookman Old Style" w:hAnsi="Bookman Old Style"/>
          <w:sz w:val="21"/>
          <w:szCs w:val="21"/>
        </w:rPr>
        <w:t>mportant to the review?). What narrative and/or stylistic standards or ideals does the film hold up or fall short of? Does this review reinforce the standards of the classical style</w:t>
      </w:r>
      <w:r w:rsidR="00B05F0E">
        <w:rPr>
          <w:rFonts w:ascii="Bookman Old Style" w:hAnsi="Bookman Old Style"/>
          <w:sz w:val="21"/>
          <w:szCs w:val="21"/>
        </w:rPr>
        <w:t xml:space="preserve"> as discussed in BS</w:t>
      </w:r>
      <w:r w:rsidR="002B65E7">
        <w:rPr>
          <w:rFonts w:ascii="Bookman Old Style" w:hAnsi="Bookman Old Style"/>
          <w:sz w:val="21"/>
          <w:szCs w:val="21"/>
        </w:rPr>
        <w:t>T</w:t>
      </w:r>
      <w:r w:rsidR="000D5176" w:rsidRPr="000D5176">
        <w:rPr>
          <w:rFonts w:ascii="Bookman Old Style" w:hAnsi="Bookman Old Style"/>
          <w:sz w:val="21"/>
          <w:szCs w:val="21"/>
        </w:rPr>
        <w:t xml:space="preserve">? </w:t>
      </w:r>
    </w:p>
    <w:p w14:paraId="1B1DA4DA" w14:textId="1042E093" w:rsidR="00BC3E22" w:rsidRDefault="00BC3E22" w:rsidP="00FC0559">
      <w:pPr>
        <w:ind w:left="360"/>
        <w:rPr>
          <w:rFonts w:ascii="Bookman Old Style" w:hAnsi="Bookman Old Style"/>
          <w:sz w:val="21"/>
          <w:szCs w:val="21"/>
        </w:rPr>
      </w:pPr>
      <w:r w:rsidRPr="000D5176">
        <w:rPr>
          <w:rFonts w:ascii="Bookman Old Style" w:hAnsi="Bookman Old Style"/>
          <w:sz w:val="21"/>
          <w:szCs w:val="21"/>
          <w:u w:val="single"/>
        </w:rPr>
        <w:t>Option B: Scene Analysis</w:t>
      </w:r>
      <w:r w:rsidR="00FC0559" w:rsidRPr="00FC0559">
        <w:rPr>
          <w:rFonts w:ascii="Bookman Old Style" w:hAnsi="Bookman Old Style"/>
          <w:sz w:val="21"/>
          <w:szCs w:val="21"/>
        </w:rPr>
        <w:t xml:space="preserve">: </w:t>
      </w:r>
      <w:r w:rsidR="000D5176">
        <w:rPr>
          <w:rFonts w:ascii="Bookman Old Style" w:hAnsi="Bookman Old Style"/>
          <w:sz w:val="21"/>
          <w:szCs w:val="21"/>
        </w:rPr>
        <w:t>Select a scene or sequence from your film and examine its classical tendencies in terms of style and narration. What are the salient techniques the film relies on to control and shape time and space in order to support the narrative? What features of mise-</w:t>
      </w:r>
      <w:proofErr w:type="spellStart"/>
      <w:r w:rsidR="000D5176">
        <w:rPr>
          <w:rFonts w:ascii="Bookman Old Style" w:hAnsi="Bookman Old Style"/>
          <w:sz w:val="21"/>
          <w:szCs w:val="21"/>
        </w:rPr>
        <w:t>en</w:t>
      </w:r>
      <w:proofErr w:type="spellEnd"/>
      <w:r w:rsidR="000D5176">
        <w:rPr>
          <w:rFonts w:ascii="Bookman Old Style" w:hAnsi="Bookman Old Style"/>
          <w:sz w:val="21"/>
          <w:szCs w:val="21"/>
        </w:rPr>
        <w:t xml:space="preserve">-scene, cinematographic properties, editing, and sound are enlisted to ensure ease of viewer comprehension and increased spectatorial involvement? </w:t>
      </w:r>
      <w:r w:rsidR="00FC0559">
        <w:rPr>
          <w:rFonts w:ascii="Bookman Old Style" w:hAnsi="Bookman Old Style"/>
          <w:sz w:val="21"/>
          <w:szCs w:val="21"/>
        </w:rPr>
        <w:t>How are the general characteristics of classicism realized in the specifics of your scene’s stylistic features (reference to pertinent passages from Bordwell is probably advisable). You may want to support your discussion with screenshots (consult Google for how to obtain these).</w:t>
      </w:r>
    </w:p>
    <w:p w14:paraId="70AE1974" w14:textId="77777777" w:rsidR="00B05F0E" w:rsidRPr="00FC0559" w:rsidRDefault="00B05F0E" w:rsidP="00FC0559">
      <w:pPr>
        <w:ind w:left="360"/>
        <w:rPr>
          <w:rFonts w:ascii="Bookman Old Style" w:hAnsi="Bookman Old Style"/>
          <w:sz w:val="21"/>
          <w:szCs w:val="21"/>
          <w:u w:val="single"/>
        </w:rPr>
      </w:pPr>
    </w:p>
    <w:p w14:paraId="17511AF3" w14:textId="77777777" w:rsidR="00BE40EE" w:rsidRPr="000D5176" w:rsidRDefault="00BE40EE">
      <w:pPr>
        <w:rPr>
          <w:rFonts w:ascii="Bookman Old Style" w:hAnsi="Bookman Old Style"/>
          <w:sz w:val="21"/>
          <w:szCs w:val="21"/>
        </w:rPr>
      </w:pPr>
    </w:p>
    <w:p w14:paraId="5B49F97D" w14:textId="0102A230" w:rsidR="00BC3E22" w:rsidRPr="000D5176" w:rsidRDefault="00AD4702">
      <w:pPr>
        <w:rPr>
          <w:rFonts w:ascii="Bookman Old Style" w:hAnsi="Bookman Old Style"/>
          <w:b/>
          <w:sz w:val="21"/>
          <w:szCs w:val="21"/>
        </w:rPr>
      </w:pPr>
      <w:r>
        <w:rPr>
          <w:rFonts w:ascii="Bookman Old Style" w:hAnsi="Bookman Old Style"/>
          <w:b/>
          <w:sz w:val="21"/>
          <w:szCs w:val="21"/>
        </w:rPr>
        <w:t>Locating</w:t>
      </w:r>
      <w:r w:rsidR="00451E94" w:rsidRPr="000D5176">
        <w:rPr>
          <w:rFonts w:ascii="Bookman Old Style" w:hAnsi="Bookman Old Style"/>
          <w:b/>
          <w:sz w:val="21"/>
          <w:szCs w:val="21"/>
        </w:rPr>
        <w:t xml:space="preserve"> Film Review </w:t>
      </w:r>
      <w:r w:rsidR="004D61A8" w:rsidRPr="000D5176">
        <w:rPr>
          <w:rFonts w:ascii="Bookman Old Style" w:hAnsi="Bookman Old Style"/>
          <w:b/>
          <w:sz w:val="21"/>
          <w:szCs w:val="21"/>
        </w:rPr>
        <w:t>Tips</w:t>
      </w:r>
    </w:p>
    <w:p w14:paraId="38FD196E" w14:textId="64969681" w:rsidR="00451E94" w:rsidRPr="000D5176" w:rsidRDefault="00451E94">
      <w:pPr>
        <w:rPr>
          <w:rFonts w:ascii="Bookman Old Style" w:hAnsi="Bookman Old Style"/>
          <w:sz w:val="21"/>
          <w:szCs w:val="21"/>
        </w:rPr>
      </w:pPr>
      <w:r w:rsidRPr="000D5176">
        <w:rPr>
          <w:rFonts w:ascii="Bookman Old Style" w:hAnsi="Bookman Old Style"/>
          <w:sz w:val="21"/>
          <w:szCs w:val="21"/>
        </w:rPr>
        <w:t>Y</w:t>
      </w:r>
      <w:r w:rsidR="00592580" w:rsidRPr="000D5176">
        <w:rPr>
          <w:rFonts w:ascii="Bookman Old Style" w:hAnsi="Bookman Old Style"/>
          <w:sz w:val="21"/>
          <w:szCs w:val="21"/>
        </w:rPr>
        <w:t>ou can</w:t>
      </w:r>
      <w:r w:rsidR="00D73804" w:rsidRPr="000D5176">
        <w:rPr>
          <w:rFonts w:ascii="Bookman Old Style" w:hAnsi="Bookman Old Style"/>
          <w:sz w:val="21"/>
          <w:szCs w:val="21"/>
        </w:rPr>
        <w:t xml:space="preserve"> </w:t>
      </w:r>
      <w:r w:rsidR="004D61A8" w:rsidRPr="000D5176">
        <w:rPr>
          <w:rFonts w:ascii="Bookman Old Style" w:hAnsi="Bookman Old Style"/>
          <w:sz w:val="21"/>
          <w:szCs w:val="21"/>
        </w:rPr>
        <w:t>access industry trade press reviews through</w:t>
      </w:r>
      <w:r w:rsidR="00D73804" w:rsidRPr="000D5176">
        <w:rPr>
          <w:rFonts w:ascii="Bookman Old Style" w:hAnsi="Bookman Old Style"/>
          <w:sz w:val="21"/>
          <w:szCs w:val="21"/>
        </w:rPr>
        <w:t xml:space="preserve"> the very valuable</w:t>
      </w:r>
      <w:r w:rsidR="004D61A8" w:rsidRPr="000D5176">
        <w:rPr>
          <w:rFonts w:ascii="Bookman Old Style" w:hAnsi="Bookman Old Style"/>
          <w:sz w:val="21"/>
          <w:szCs w:val="21"/>
        </w:rPr>
        <w:t xml:space="preserve">, </w:t>
      </w:r>
      <w:r w:rsidR="00B05F0E">
        <w:rPr>
          <w:rFonts w:ascii="Bookman Old Style" w:hAnsi="Bookman Old Style"/>
          <w:sz w:val="21"/>
          <w:szCs w:val="21"/>
        </w:rPr>
        <w:t xml:space="preserve">and </w:t>
      </w:r>
      <w:r w:rsidR="004D61A8" w:rsidRPr="000D5176">
        <w:rPr>
          <w:rFonts w:ascii="Bookman Old Style" w:hAnsi="Bookman Old Style"/>
          <w:sz w:val="21"/>
          <w:szCs w:val="21"/>
        </w:rPr>
        <w:t xml:space="preserve">yet </w:t>
      </w:r>
      <w:r w:rsidR="004D61A8" w:rsidRPr="00B05F0E">
        <w:rPr>
          <w:rFonts w:ascii="Bookman Old Style" w:hAnsi="Bookman Old Style"/>
          <w:i/>
          <w:iCs/>
          <w:sz w:val="21"/>
          <w:szCs w:val="21"/>
        </w:rPr>
        <w:t>free</w:t>
      </w:r>
      <w:r w:rsidR="004D61A8" w:rsidRPr="000D5176">
        <w:rPr>
          <w:rFonts w:ascii="Bookman Old Style" w:hAnsi="Bookman Old Style"/>
          <w:sz w:val="21"/>
          <w:szCs w:val="21"/>
        </w:rPr>
        <w:t>,</w:t>
      </w:r>
      <w:r w:rsidR="00D73804" w:rsidRPr="000D5176">
        <w:rPr>
          <w:rFonts w:ascii="Bookman Old Style" w:hAnsi="Bookman Old Style"/>
          <w:sz w:val="21"/>
          <w:szCs w:val="21"/>
        </w:rPr>
        <w:t xml:space="preserve"> </w:t>
      </w:r>
      <w:r w:rsidR="004D61A8" w:rsidRPr="000D5176">
        <w:rPr>
          <w:rFonts w:ascii="Bookman Old Style" w:hAnsi="Bookman Old Style"/>
          <w:sz w:val="21"/>
          <w:szCs w:val="21"/>
          <w:u w:val="single"/>
        </w:rPr>
        <w:t>Media History Digital Library</w:t>
      </w:r>
      <w:r w:rsidR="004D61A8" w:rsidRPr="000D5176">
        <w:rPr>
          <w:rFonts w:ascii="Bookman Old Style" w:hAnsi="Bookman Old Style"/>
          <w:sz w:val="21"/>
          <w:szCs w:val="21"/>
        </w:rPr>
        <w:t xml:space="preserve"> (mediahistory.org), but a keyword search of the film’s title will likely return thousands of hits, many of them advertising material, box office reports, and so on.  </w:t>
      </w:r>
      <w:r w:rsidR="00AD4702">
        <w:rPr>
          <w:rFonts w:ascii="Bookman Old Style" w:hAnsi="Bookman Old Style"/>
          <w:sz w:val="21"/>
          <w:szCs w:val="21"/>
        </w:rPr>
        <w:t>I</w:t>
      </w:r>
      <w:r w:rsidR="004D61A8" w:rsidRPr="000D5176">
        <w:rPr>
          <w:rFonts w:ascii="Bookman Old Style" w:hAnsi="Bookman Old Style"/>
          <w:sz w:val="21"/>
          <w:szCs w:val="21"/>
        </w:rPr>
        <w:t>ndex</w:t>
      </w:r>
      <w:r w:rsidR="00AD4702">
        <w:rPr>
          <w:rFonts w:ascii="Bookman Old Style" w:hAnsi="Bookman Old Style"/>
          <w:sz w:val="21"/>
          <w:szCs w:val="21"/>
        </w:rPr>
        <w:t xml:space="preserve">es </w:t>
      </w:r>
      <w:r w:rsidR="00D95CA3">
        <w:rPr>
          <w:rFonts w:ascii="Bookman Old Style" w:hAnsi="Bookman Old Style"/>
          <w:sz w:val="21"/>
          <w:szCs w:val="21"/>
        </w:rPr>
        <w:t>and other resources that compile source citations are very helpful here</w:t>
      </w:r>
      <w:r w:rsidR="004D61A8" w:rsidRPr="000D5176">
        <w:rPr>
          <w:rFonts w:ascii="Bookman Old Style" w:hAnsi="Bookman Old Style"/>
          <w:sz w:val="21"/>
          <w:szCs w:val="21"/>
        </w:rPr>
        <w:t xml:space="preserve">:  </w:t>
      </w:r>
    </w:p>
    <w:p w14:paraId="67753B08" w14:textId="74794FD1" w:rsidR="00592580" w:rsidRPr="000D5176" w:rsidRDefault="00451E94" w:rsidP="00451E94">
      <w:pPr>
        <w:pStyle w:val="ListParagraph"/>
        <w:numPr>
          <w:ilvl w:val="0"/>
          <w:numId w:val="2"/>
        </w:numPr>
        <w:rPr>
          <w:rFonts w:ascii="Bookman Old Style" w:hAnsi="Bookman Old Style"/>
          <w:sz w:val="21"/>
          <w:szCs w:val="21"/>
        </w:rPr>
      </w:pPr>
      <w:r w:rsidRPr="002B65E7">
        <w:rPr>
          <w:rFonts w:ascii="Bookman Old Style" w:hAnsi="Bookman Old Style"/>
          <w:sz w:val="21"/>
          <w:szCs w:val="21"/>
          <w:u w:val="single"/>
        </w:rPr>
        <w:t>AFI Catalogue of Feature Films</w:t>
      </w:r>
      <w:r w:rsidR="002B65E7">
        <w:rPr>
          <w:rFonts w:ascii="Bookman Old Style" w:hAnsi="Bookman Old Style"/>
          <w:sz w:val="21"/>
          <w:szCs w:val="21"/>
        </w:rPr>
        <w:t xml:space="preserve">: </w:t>
      </w:r>
      <w:r w:rsidRPr="000D5176">
        <w:rPr>
          <w:rFonts w:ascii="Bookman Old Style" w:hAnsi="Bookman Old Style"/>
          <w:sz w:val="21"/>
          <w:szCs w:val="21"/>
        </w:rPr>
        <w:t>available online, this will tell you the date your film premiered and will give you a list of primary sources (bottom of entry on film). Those sources nearest the premiere date are likely to be the reviews.</w:t>
      </w:r>
      <w:r w:rsidR="004D61A8" w:rsidRPr="000D5176">
        <w:rPr>
          <w:rFonts w:ascii="Bookman Old Style" w:hAnsi="Bookman Old Style"/>
          <w:sz w:val="21"/>
          <w:szCs w:val="21"/>
        </w:rPr>
        <w:t xml:space="preserve"> </w:t>
      </w:r>
    </w:p>
    <w:p w14:paraId="1B479138" w14:textId="389D93FB" w:rsidR="001E101E" w:rsidRDefault="001E101E" w:rsidP="00451E94">
      <w:pPr>
        <w:pStyle w:val="ListParagraph"/>
        <w:numPr>
          <w:ilvl w:val="0"/>
          <w:numId w:val="2"/>
        </w:numPr>
        <w:rPr>
          <w:rFonts w:ascii="Bookman Old Style" w:hAnsi="Bookman Old Style"/>
          <w:sz w:val="21"/>
          <w:szCs w:val="21"/>
          <w:u w:val="single"/>
        </w:rPr>
      </w:pPr>
      <w:proofErr w:type="spellStart"/>
      <w:r w:rsidRPr="000D5176">
        <w:rPr>
          <w:rFonts w:ascii="Bookman Old Style" w:hAnsi="Bookman Old Style"/>
          <w:sz w:val="21"/>
          <w:szCs w:val="21"/>
        </w:rPr>
        <w:t>Patrica</w:t>
      </w:r>
      <w:proofErr w:type="spellEnd"/>
      <w:r w:rsidRPr="000D5176">
        <w:rPr>
          <w:rFonts w:ascii="Bookman Old Style" w:hAnsi="Bookman Old Style"/>
          <w:sz w:val="21"/>
          <w:szCs w:val="21"/>
        </w:rPr>
        <w:t xml:space="preserve"> King Hanson and Stephen Hanson, eds. </w:t>
      </w:r>
      <w:r w:rsidRPr="000D5176">
        <w:rPr>
          <w:rFonts w:ascii="Bookman Old Style" w:hAnsi="Bookman Old Style"/>
          <w:sz w:val="21"/>
          <w:szCs w:val="21"/>
          <w:u w:val="single"/>
        </w:rPr>
        <w:t>Film Review Index</w:t>
      </w:r>
      <w:r w:rsidRPr="000D5176">
        <w:rPr>
          <w:rFonts w:ascii="Bookman Old Style" w:hAnsi="Bookman Old Style"/>
          <w:sz w:val="21"/>
          <w:szCs w:val="21"/>
        </w:rPr>
        <w:t xml:space="preserve">. 2 vols. (Phoenix, AZ: Oryx Press, 1986). </w:t>
      </w:r>
      <w:r w:rsidR="00167D68" w:rsidRPr="000D5176">
        <w:rPr>
          <w:rFonts w:ascii="Bookman Old Style" w:hAnsi="Bookman Old Style"/>
          <w:sz w:val="21"/>
          <w:szCs w:val="21"/>
        </w:rPr>
        <w:t xml:space="preserve">== </w:t>
      </w:r>
      <w:r w:rsidR="00167D68" w:rsidRPr="000D5176">
        <w:rPr>
          <w:rFonts w:ascii="Bookman Old Style" w:hAnsi="Bookman Old Style"/>
          <w:sz w:val="21"/>
          <w:szCs w:val="21"/>
          <w:u w:val="single"/>
        </w:rPr>
        <w:t>PN</w:t>
      </w:r>
      <w:proofErr w:type="gramStart"/>
      <w:r w:rsidR="00167D68" w:rsidRPr="000D5176">
        <w:rPr>
          <w:rFonts w:ascii="Bookman Old Style" w:hAnsi="Bookman Old Style"/>
          <w:sz w:val="21"/>
          <w:szCs w:val="21"/>
          <w:u w:val="single"/>
        </w:rPr>
        <w:t>1995 .F</w:t>
      </w:r>
      <w:proofErr w:type="gramEnd"/>
      <w:r w:rsidR="00167D68" w:rsidRPr="000D5176">
        <w:rPr>
          <w:rFonts w:ascii="Bookman Old Style" w:hAnsi="Bookman Old Style"/>
          <w:sz w:val="21"/>
          <w:szCs w:val="21"/>
          <w:u w:val="single"/>
        </w:rPr>
        <w:t xml:space="preserve">464 1986 V.2, </w:t>
      </w:r>
    </w:p>
    <w:p w14:paraId="2870954D" w14:textId="77777777" w:rsidR="00FC0559" w:rsidRDefault="00FC0559" w:rsidP="00AD607C">
      <w:pPr>
        <w:pStyle w:val="ListParagraph"/>
        <w:ind w:left="5760"/>
        <w:rPr>
          <w:rFonts w:ascii="Bookman Old Style" w:hAnsi="Bookman Old Style"/>
          <w:i/>
          <w:sz w:val="21"/>
          <w:szCs w:val="21"/>
        </w:rPr>
      </w:pPr>
    </w:p>
    <w:p w14:paraId="021C7262" w14:textId="77777777" w:rsidR="00FC0559" w:rsidRPr="00FC0559" w:rsidRDefault="00FC0559" w:rsidP="00FC0559">
      <w:pPr>
        <w:ind w:left="5040"/>
        <w:rPr>
          <w:rFonts w:ascii="Bookman Old Style" w:hAnsi="Bookman Old Style"/>
          <w:i/>
          <w:sz w:val="21"/>
          <w:szCs w:val="21"/>
        </w:rPr>
      </w:pPr>
    </w:p>
    <w:p w14:paraId="245A0FE4" w14:textId="27328F2A" w:rsidR="00B05F0E" w:rsidRPr="005C7BC6" w:rsidRDefault="00FC0559" w:rsidP="005C7BC6">
      <w:pPr>
        <w:ind w:left="6840" w:firstLine="720"/>
        <w:rPr>
          <w:rFonts w:ascii="Bookman Old Style" w:hAnsi="Bookman Old Style"/>
          <w:i/>
          <w:sz w:val="18"/>
          <w:szCs w:val="18"/>
        </w:rPr>
      </w:pPr>
      <w:r w:rsidRPr="00C33ED9">
        <w:rPr>
          <w:rFonts w:ascii="Bookman Old Style" w:hAnsi="Bookman Old Style"/>
          <w:i/>
          <w:sz w:val="18"/>
          <w:szCs w:val="18"/>
        </w:rPr>
        <w:t>Distribute: Wk.</w:t>
      </w:r>
      <w:r w:rsidR="007A33AA" w:rsidRPr="00C33ED9">
        <w:rPr>
          <w:rFonts w:ascii="Bookman Old Style" w:hAnsi="Bookman Old Style"/>
          <w:i/>
          <w:sz w:val="18"/>
          <w:szCs w:val="18"/>
        </w:rPr>
        <w:t xml:space="preserve">2 </w:t>
      </w:r>
    </w:p>
    <w:p w14:paraId="67B026AD" w14:textId="77777777" w:rsidR="00BE554F" w:rsidRDefault="00BE554F" w:rsidP="00B05F0E">
      <w:pPr>
        <w:jc w:val="center"/>
        <w:rPr>
          <w:rFonts w:ascii="Bookman Old Style" w:hAnsi="Bookman Old Style"/>
          <w:sz w:val="21"/>
          <w:szCs w:val="21"/>
        </w:rPr>
      </w:pPr>
    </w:p>
    <w:p w14:paraId="795E939F" w14:textId="423433B3" w:rsidR="00B05F0E" w:rsidRPr="00B05F0E" w:rsidRDefault="00B05F0E" w:rsidP="00B05F0E">
      <w:pPr>
        <w:jc w:val="center"/>
        <w:rPr>
          <w:rFonts w:ascii="Bookman Old Style" w:hAnsi="Bookman Old Style"/>
          <w:sz w:val="21"/>
          <w:szCs w:val="21"/>
        </w:rPr>
      </w:pPr>
      <w:r w:rsidRPr="00B05F0E">
        <w:rPr>
          <w:rFonts w:ascii="Bookman Old Style" w:hAnsi="Bookman Old Style"/>
          <w:sz w:val="21"/>
          <w:szCs w:val="21"/>
        </w:rPr>
        <w:lastRenderedPageBreak/>
        <w:t>Hollywood Cinema in the Studio-Era (TERM YR)</w:t>
      </w:r>
    </w:p>
    <w:p w14:paraId="15BC9576" w14:textId="055A6EF0" w:rsidR="00676A48" w:rsidRPr="00676A48" w:rsidRDefault="00A91950" w:rsidP="00B05F0E">
      <w:pPr>
        <w:jc w:val="center"/>
        <w:rPr>
          <w:rFonts w:ascii="Bookman Old Style" w:hAnsi="Bookman Old Style"/>
          <w:b/>
          <w:sz w:val="22"/>
          <w:szCs w:val="22"/>
        </w:rPr>
      </w:pPr>
      <w:r w:rsidRPr="001A3F29">
        <w:rPr>
          <w:rFonts w:ascii="Bookman Old Style" w:hAnsi="Bookman Old Style"/>
          <w:b/>
          <w:sz w:val="22"/>
          <w:szCs w:val="22"/>
        </w:rPr>
        <w:t>Information</w:t>
      </w:r>
      <w:r>
        <w:rPr>
          <w:rFonts w:ascii="Bookman Old Style" w:hAnsi="Bookman Old Style"/>
          <w:b/>
          <w:sz w:val="22"/>
          <w:szCs w:val="22"/>
        </w:rPr>
        <w:t xml:space="preserve"> Sheet for Forum Posts #3</w:t>
      </w:r>
    </w:p>
    <w:p w14:paraId="7AD41EDF" w14:textId="77777777" w:rsidR="001C57C3" w:rsidRDefault="001C57C3">
      <w:pPr>
        <w:rPr>
          <w:rFonts w:ascii="Bookman Old Style" w:hAnsi="Bookman Old Style"/>
          <w:sz w:val="22"/>
          <w:szCs w:val="22"/>
        </w:rPr>
      </w:pPr>
    </w:p>
    <w:p w14:paraId="04C266AD" w14:textId="67B35EEB" w:rsidR="008556A2" w:rsidRDefault="001C57C3" w:rsidP="00944CBE">
      <w:pPr>
        <w:spacing w:after="120"/>
        <w:rPr>
          <w:rFonts w:ascii="Bookman Old Style" w:hAnsi="Bookman Old Style"/>
          <w:sz w:val="21"/>
          <w:szCs w:val="21"/>
        </w:rPr>
      </w:pPr>
      <w:r w:rsidRPr="00264C4A">
        <w:rPr>
          <w:rFonts w:ascii="Bookman Old Style" w:hAnsi="Bookman Old Style"/>
          <w:sz w:val="21"/>
          <w:szCs w:val="21"/>
        </w:rPr>
        <w:t>This assignment asks you to analyze a promotional artifact that speaks to your group’s film as a product of Hollywood as an industrial system. The key markers of differentiation discussed in Unit 2</w:t>
      </w:r>
      <w:r w:rsidR="002B65E7">
        <w:rPr>
          <w:rFonts w:ascii="Bookman Old Style" w:hAnsi="Bookman Old Style"/>
          <w:sz w:val="21"/>
          <w:szCs w:val="21"/>
        </w:rPr>
        <w:t>—</w:t>
      </w:r>
      <w:r w:rsidRPr="00264C4A">
        <w:rPr>
          <w:rFonts w:ascii="Bookman Old Style" w:hAnsi="Bookman Old Style"/>
          <w:sz w:val="21"/>
          <w:szCs w:val="21"/>
        </w:rPr>
        <w:t>genres, stars, prestige, and artistry</w:t>
      </w:r>
      <w:r w:rsidR="002B65E7">
        <w:rPr>
          <w:rFonts w:ascii="Bookman Old Style" w:hAnsi="Bookman Old Style"/>
          <w:sz w:val="21"/>
          <w:szCs w:val="21"/>
        </w:rPr>
        <w:t>—</w:t>
      </w:r>
      <w:r w:rsidRPr="00264C4A">
        <w:rPr>
          <w:rFonts w:ascii="Bookman Old Style" w:hAnsi="Bookman Old Style"/>
          <w:sz w:val="21"/>
          <w:szCs w:val="21"/>
        </w:rPr>
        <w:t xml:space="preserve">should be the salient concepts on which your discussion focuses. In this writing assignment, you are being asked to explore how </w:t>
      </w:r>
      <w:r w:rsidR="008556A2">
        <w:rPr>
          <w:rFonts w:ascii="Bookman Old Style" w:hAnsi="Bookman Old Style"/>
          <w:sz w:val="21"/>
          <w:szCs w:val="21"/>
        </w:rPr>
        <w:t xml:space="preserve">historical artifacts position your film industrially. </w:t>
      </w:r>
      <w:r w:rsidRPr="00264C4A">
        <w:rPr>
          <w:rFonts w:ascii="Bookman Old Style" w:hAnsi="Bookman Old Style"/>
          <w:sz w:val="21"/>
          <w:szCs w:val="21"/>
        </w:rPr>
        <w:t xml:space="preserve"> </w:t>
      </w:r>
    </w:p>
    <w:p w14:paraId="2485F323" w14:textId="30E9A58F" w:rsidR="00337A5A" w:rsidRPr="00264C4A" w:rsidRDefault="001C57C3" w:rsidP="00944CBE">
      <w:pPr>
        <w:spacing w:after="120"/>
        <w:rPr>
          <w:rFonts w:ascii="Bookman Old Style" w:hAnsi="Bookman Old Style"/>
          <w:sz w:val="21"/>
          <w:szCs w:val="21"/>
        </w:rPr>
      </w:pPr>
      <w:r w:rsidRPr="00264C4A">
        <w:rPr>
          <w:rFonts w:ascii="Bookman Old Style" w:hAnsi="Bookman Old Style"/>
          <w:sz w:val="21"/>
          <w:szCs w:val="21"/>
        </w:rPr>
        <w:t xml:space="preserve"> </w:t>
      </w:r>
    </w:p>
    <w:p w14:paraId="1D46A221" w14:textId="77777777" w:rsidR="00A91950" w:rsidRPr="00264C4A" w:rsidRDefault="00A91950" w:rsidP="00A91950">
      <w:pPr>
        <w:rPr>
          <w:rFonts w:ascii="Bookman Old Style" w:hAnsi="Bookman Old Style"/>
          <w:sz w:val="21"/>
          <w:szCs w:val="21"/>
        </w:rPr>
      </w:pPr>
      <w:r w:rsidRPr="00264C4A">
        <w:rPr>
          <w:rFonts w:ascii="Bookman Old Style" w:hAnsi="Bookman Old Style"/>
          <w:b/>
          <w:sz w:val="21"/>
          <w:szCs w:val="21"/>
        </w:rPr>
        <w:t>Post #3: Promoting the Product</w:t>
      </w:r>
      <w:r w:rsidRPr="00264C4A">
        <w:rPr>
          <w:rFonts w:ascii="Bookman Old Style" w:hAnsi="Bookman Old Style"/>
          <w:sz w:val="21"/>
          <w:szCs w:val="21"/>
        </w:rPr>
        <w:t xml:space="preserve"> (about 500-750 words)</w:t>
      </w:r>
    </w:p>
    <w:p w14:paraId="00B22029" w14:textId="3A07938C" w:rsidR="00CE7A26" w:rsidRPr="002B65E7" w:rsidRDefault="00A91950" w:rsidP="002B65E7">
      <w:pPr>
        <w:spacing w:after="60"/>
        <w:rPr>
          <w:rFonts w:ascii="Bookman Old Style" w:hAnsi="Bookman Old Style"/>
          <w:sz w:val="20"/>
          <w:szCs w:val="20"/>
        </w:rPr>
      </w:pPr>
      <w:r w:rsidRPr="00264C4A">
        <w:rPr>
          <w:rFonts w:ascii="Bookman Old Style" w:hAnsi="Bookman Old Style"/>
          <w:b/>
          <w:sz w:val="21"/>
          <w:szCs w:val="21"/>
        </w:rPr>
        <w:t>Due:</w:t>
      </w:r>
      <w:r w:rsidRPr="00264C4A">
        <w:rPr>
          <w:rFonts w:ascii="Bookman Old Style" w:hAnsi="Bookman Old Style"/>
          <w:sz w:val="21"/>
          <w:szCs w:val="21"/>
        </w:rPr>
        <w:t xml:space="preserve"> </w:t>
      </w:r>
      <w:r w:rsidR="00B05F0E">
        <w:rPr>
          <w:rFonts w:ascii="Bookman Old Style" w:hAnsi="Bookman Old Style"/>
          <w:sz w:val="21"/>
          <w:szCs w:val="21"/>
        </w:rPr>
        <w:t>[Wk</w:t>
      </w:r>
      <w:r w:rsidR="00C33679">
        <w:rPr>
          <w:rFonts w:ascii="Bookman Old Style" w:hAnsi="Bookman Old Style"/>
          <w:sz w:val="21"/>
          <w:szCs w:val="21"/>
        </w:rPr>
        <w:t>.0</w:t>
      </w:r>
      <w:r w:rsidR="00D95CA3">
        <w:rPr>
          <w:rFonts w:ascii="Bookman Old Style" w:hAnsi="Bookman Old Style"/>
          <w:sz w:val="21"/>
          <w:szCs w:val="21"/>
        </w:rPr>
        <w:t>8</w:t>
      </w:r>
      <w:r w:rsidR="00B05F0E">
        <w:rPr>
          <w:rFonts w:ascii="Bookman Old Style" w:hAnsi="Bookman Old Style"/>
          <w:sz w:val="21"/>
          <w:szCs w:val="21"/>
        </w:rPr>
        <w:t xml:space="preserve"> DATE] by midnigh</w:t>
      </w:r>
      <w:r w:rsidR="002B65E7">
        <w:rPr>
          <w:rFonts w:ascii="Bookman Old Style" w:hAnsi="Bookman Old Style"/>
          <w:sz w:val="21"/>
          <w:szCs w:val="21"/>
        </w:rPr>
        <w:t>t</w:t>
      </w:r>
      <w:r w:rsidR="002B65E7">
        <w:rPr>
          <w:rFonts w:ascii="Bookman Old Style" w:hAnsi="Bookman Old Style"/>
          <w:sz w:val="20"/>
          <w:szCs w:val="20"/>
        </w:rPr>
        <w:t xml:space="preserve">; </w:t>
      </w:r>
      <w:r w:rsidR="002B65E7" w:rsidRPr="00D95CA3">
        <w:rPr>
          <w:rFonts w:ascii="Bookman Old Style" w:hAnsi="Bookman Old Style"/>
          <w:sz w:val="20"/>
          <w:szCs w:val="20"/>
        </w:rPr>
        <w:t xml:space="preserve">comments by </w:t>
      </w:r>
      <w:r w:rsidR="002B65E7">
        <w:rPr>
          <w:rFonts w:ascii="Bookman Old Style" w:hAnsi="Bookman Old Style"/>
          <w:sz w:val="20"/>
          <w:szCs w:val="20"/>
        </w:rPr>
        <w:t>[DATE] and</w:t>
      </w:r>
      <w:r w:rsidR="002B65E7" w:rsidRPr="00D95CA3">
        <w:rPr>
          <w:rFonts w:ascii="Bookman Old Style" w:hAnsi="Bookman Old Style"/>
          <w:sz w:val="20"/>
          <w:szCs w:val="20"/>
        </w:rPr>
        <w:t xml:space="preserve"> replies by </w:t>
      </w:r>
      <w:r w:rsidR="002B65E7">
        <w:rPr>
          <w:rFonts w:ascii="Bookman Old Style" w:hAnsi="Bookman Old Style"/>
          <w:sz w:val="20"/>
          <w:szCs w:val="20"/>
        </w:rPr>
        <w:t>[DATE]</w:t>
      </w:r>
    </w:p>
    <w:p w14:paraId="306AACEC" w14:textId="77777777" w:rsidR="002B65E7" w:rsidRDefault="002B65E7" w:rsidP="00A91950">
      <w:pPr>
        <w:rPr>
          <w:rFonts w:ascii="Bookman Old Style" w:hAnsi="Bookman Old Style"/>
          <w:b/>
          <w:sz w:val="21"/>
          <w:szCs w:val="21"/>
        </w:rPr>
      </w:pPr>
    </w:p>
    <w:p w14:paraId="3C9163C7" w14:textId="17EB13FE" w:rsidR="00A91950" w:rsidRPr="00264C4A" w:rsidRDefault="00CE7A26" w:rsidP="00A91950">
      <w:pPr>
        <w:rPr>
          <w:rFonts w:ascii="Bookman Old Style" w:hAnsi="Bookman Old Style"/>
          <w:b/>
          <w:sz w:val="21"/>
          <w:szCs w:val="21"/>
        </w:rPr>
      </w:pPr>
      <w:r w:rsidRPr="00264C4A">
        <w:rPr>
          <w:rFonts w:ascii="Bookman Old Style" w:hAnsi="Bookman Old Style"/>
          <w:b/>
          <w:sz w:val="21"/>
          <w:szCs w:val="21"/>
        </w:rPr>
        <w:t>I</w:t>
      </w:r>
      <w:r w:rsidR="00A91950" w:rsidRPr="00264C4A">
        <w:rPr>
          <w:rFonts w:ascii="Bookman Old Style" w:hAnsi="Bookman Old Style"/>
          <w:b/>
          <w:sz w:val="21"/>
          <w:szCs w:val="21"/>
        </w:rPr>
        <w:t>nstructions for assignment:</w:t>
      </w:r>
    </w:p>
    <w:p w14:paraId="30465217" w14:textId="1AFE6BE3" w:rsidR="001C57C3" w:rsidRPr="00264C4A" w:rsidRDefault="00970A44" w:rsidP="00944CBE">
      <w:pPr>
        <w:spacing w:after="120"/>
        <w:rPr>
          <w:rFonts w:ascii="Bookman Old Style" w:hAnsi="Bookman Old Style"/>
          <w:sz w:val="21"/>
          <w:szCs w:val="21"/>
        </w:rPr>
      </w:pPr>
      <w:r w:rsidRPr="00264C4A">
        <w:rPr>
          <w:rFonts w:ascii="Bookman Old Style" w:hAnsi="Bookman Old Style"/>
          <w:sz w:val="21"/>
          <w:szCs w:val="21"/>
        </w:rPr>
        <w:t>Locate at least one piece of advertising material promoting your film in the trade press through the Media History Digital Library</w:t>
      </w:r>
      <w:r w:rsidR="00F76E9E" w:rsidRPr="00264C4A">
        <w:rPr>
          <w:rFonts w:ascii="Bookman Old Style" w:hAnsi="Bookman Old Style"/>
          <w:sz w:val="21"/>
          <w:szCs w:val="21"/>
        </w:rPr>
        <w:t xml:space="preserve">. You might select posters or newspaper advertisements for the film itself or for the studios season, a behind-the-scenes feature in a fan magazine, or a </w:t>
      </w:r>
      <w:r w:rsidR="00944CBE" w:rsidRPr="00264C4A">
        <w:rPr>
          <w:rFonts w:ascii="Bookman Old Style" w:hAnsi="Bookman Old Style"/>
          <w:sz w:val="21"/>
          <w:szCs w:val="21"/>
        </w:rPr>
        <w:t>fan magazine profile of one of the film’s</w:t>
      </w:r>
      <w:r w:rsidR="00F76E9E" w:rsidRPr="00264C4A">
        <w:rPr>
          <w:rFonts w:ascii="Bookman Old Style" w:hAnsi="Bookman Old Style"/>
          <w:sz w:val="21"/>
          <w:szCs w:val="21"/>
        </w:rPr>
        <w:t xml:space="preserve"> star</w:t>
      </w:r>
      <w:r w:rsidR="00944CBE" w:rsidRPr="00264C4A">
        <w:rPr>
          <w:rFonts w:ascii="Bookman Old Style" w:hAnsi="Bookman Old Style"/>
          <w:sz w:val="21"/>
          <w:szCs w:val="21"/>
        </w:rPr>
        <w:t>s (select a profile from during or after – not before – your film’s release).</w:t>
      </w:r>
      <w:r w:rsidR="00F76E9E" w:rsidRPr="00264C4A">
        <w:rPr>
          <w:rFonts w:ascii="Bookman Old Style" w:hAnsi="Bookman Old Style"/>
          <w:sz w:val="21"/>
          <w:szCs w:val="21"/>
        </w:rPr>
        <w:t xml:space="preserve"> </w:t>
      </w:r>
      <w:r w:rsidR="00944CBE" w:rsidRPr="00264C4A">
        <w:rPr>
          <w:rFonts w:ascii="Bookman Old Style" w:hAnsi="Bookman Old Style"/>
          <w:sz w:val="21"/>
          <w:szCs w:val="21"/>
        </w:rPr>
        <w:t>Y</w:t>
      </w:r>
      <w:r w:rsidRPr="00264C4A">
        <w:rPr>
          <w:rFonts w:ascii="Bookman Old Style" w:hAnsi="Bookman Old Style"/>
          <w:sz w:val="21"/>
          <w:szCs w:val="21"/>
        </w:rPr>
        <w:t>ou may choose to select more</w:t>
      </w:r>
      <w:r w:rsidR="00F76E9E" w:rsidRPr="00264C4A">
        <w:rPr>
          <w:rFonts w:ascii="Bookman Old Style" w:hAnsi="Bookman Old Style"/>
          <w:sz w:val="21"/>
          <w:szCs w:val="21"/>
        </w:rPr>
        <w:t xml:space="preserve"> than one artifact</w:t>
      </w:r>
      <w:r w:rsidRPr="00264C4A">
        <w:rPr>
          <w:rFonts w:ascii="Bookman Old Style" w:hAnsi="Bookman Old Style"/>
          <w:sz w:val="21"/>
          <w:szCs w:val="21"/>
        </w:rPr>
        <w:t xml:space="preserve"> if each individual object is not sufficiently rich or interesting to merit</w:t>
      </w:r>
      <w:r w:rsidR="00944CBE" w:rsidRPr="00264C4A">
        <w:rPr>
          <w:rFonts w:ascii="Bookman Old Style" w:hAnsi="Bookman Old Style"/>
          <w:sz w:val="21"/>
          <w:szCs w:val="21"/>
        </w:rPr>
        <w:t xml:space="preserve"> close consideration</w:t>
      </w:r>
      <w:r w:rsidR="00F76E9E" w:rsidRPr="00264C4A">
        <w:rPr>
          <w:rFonts w:ascii="Bookman Old Style" w:hAnsi="Bookman Old Style"/>
          <w:sz w:val="21"/>
          <w:szCs w:val="21"/>
        </w:rPr>
        <w:t>. Post the artifact(s)</w:t>
      </w:r>
      <w:r w:rsidRPr="00264C4A">
        <w:rPr>
          <w:rFonts w:ascii="Bookman Old Style" w:hAnsi="Bookman Old Style"/>
          <w:sz w:val="21"/>
          <w:szCs w:val="21"/>
        </w:rPr>
        <w:t xml:space="preserve"> as an image</w:t>
      </w:r>
      <w:r w:rsidR="00F76E9E" w:rsidRPr="00264C4A">
        <w:rPr>
          <w:rFonts w:ascii="Bookman Old Style" w:hAnsi="Bookman Old Style"/>
          <w:sz w:val="21"/>
          <w:szCs w:val="21"/>
        </w:rPr>
        <w:t xml:space="preserve"> (images)</w:t>
      </w:r>
      <w:r w:rsidRPr="00264C4A">
        <w:rPr>
          <w:rFonts w:ascii="Bookman Old Style" w:hAnsi="Bookman Old Style"/>
          <w:sz w:val="21"/>
          <w:szCs w:val="21"/>
        </w:rPr>
        <w:t xml:space="preserve"> or provide a link</w:t>
      </w:r>
      <w:r w:rsidR="00F76E9E" w:rsidRPr="00264C4A">
        <w:rPr>
          <w:rFonts w:ascii="Bookman Old Style" w:hAnsi="Bookman Old Style"/>
          <w:sz w:val="21"/>
          <w:szCs w:val="21"/>
        </w:rPr>
        <w:t>(s)</w:t>
      </w:r>
      <w:r w:rsidRPr="00264C4A">
        <w:rPr>
          <w:rFonts w:ascii="Bookman Old Style" w:hAnsi="Bookman Old Style"/>
          <w:sz w:val="21"/>
          <w:szCs w:val="21"/>
        </w:rPr>
        <w:t>, and cite the document</w:t>
      </w:r>
      <w:r w:rsidR="00F76E9E" w:rsidRPr="00264C4A">
        <w:rPr>
          <w:rFonts w:ascii="Bookman Old Style" w:hAnsi="Bookman Old Style"/>
          <w:sz w:val="21"/>
          <w:szCs w:val="21"/>
        </w:rPr>
        <w:t>(s)</w:t>
      </w:r>
      <w:r w:rsidRPr="00264C4A">
        <w:rPr>
          <w:rFonts w:ascii="Bookman Old Style" w:hAnsi="Bookman Old Style"/>
          <w:sz w:val="21"/>
          <w:szCs w:val="21"/>
        </w:rPr>
        <w:t xml:space="preserve">. </w:t>
      </w:r>
      <w:r w:rsidR="003F3693" w:rsidRPr="003F3693">
        <w:rPr>
          <w:rFonts w:ascii="Bookman Old Style" w:hAnsi="Bookman Old Style"/>
          <w:b/>
          <w:sz w:val="21"/>
          <w:szCs w:val="21"/>
        </w:rPr>
        <w:t xml:space="preserve">Remember: </w:t>
      </w:r>
      <w:r w:rsidR="003F3693">
        <w:rPr>
          <w:rFonts w:ascii="Bookman Old Style" w:hAnsi="Bookman Old Style"/>
          <w:sz w:val="21"/>
          <w:szCs w:val="21"/>
        </w:rPr>
        <w:t xml:space="preserve">Keep the central questions of primary-source analysis (PAPER) in mind when discussing your artifact(s). </w:t>
      </w:r>
    </w:p>
    <w:p w14:paraId="1F2A98E3" w14:textId="71C97118" w:rsidR="001C57C3" w:rsidRPr="00264C4A" w:rsidRDefault="001C57C3" w:rsidP="00944CBE">
      <w:pPr>
        <w:spacing w:after="120"/>
        <w:ind w:left="360"/>
        <w:rPr>
          <w:rFonts w:ascii="Bookman Old Style" w:hAnsi="Bookman Old Style"/>
          <w:sz w:val="21"/>
          <w:szCs w:val="21"/>
          <w:u w:val="single"/>
        </w:rPr>
      </w:pPr>
      <w:r w:rsidRPr="00264C4A">
        <w:rPr>
          <w:rFonts w:ascii="Bookman Old Style" w:hAnsi="Bookman Old Style"/>
          <w:sz w:val="21"/>
          <w:szCs w:val="21"/>
          <w:u w:val="single"/>
        </w:rPr>
        <w:t>Option A: Advertising/Promotional Material</w:t>
      </w:r>
      <w:r w:rsidRPr="00264C4A">
        <w:rPr>
          <w:rFonts w:ascii="Bookman Old Style" w:hAnsi="Bookman Old Style"/>
          <w:sz w:val="21"/>
          <w:szCs w:val="21"/>
        </w:rPr>
        <w:t>: M</w:t>
      </w:r>
      <w:r w:rsidR="00EF6A79" w:rsidRPr="00264C4A">
        <w:rPr>
          <w:rFonts w:ascii="Bookman Old Style" w:hAnsi="Bookman Old Style"/>
          <w:sz w:val="21"/>
          <w:szCs w:val="21"/>
        </w:rPr>
        <w:t>ake an argument a</w:t>
      </w:r>
      <w:r w:rsidRPr="00264C4A">
        <w:rPr>
          <w:rFonts w:ascii="Bookman Old Style" w:hAnsi="Bookman Old Style"/>
          <w:sz w:val="21"/>
          <w:szCs w:val="21"/>
        </w:rPr>
        <w:t xml:space="preserve">bout the underlying industrial </w:t>
      </w:r>
      <w:r w:rsidR="00F76E9E" w:rsidRPr="00264C4A">
        <w:rPr>
          <w:rFonts w:ascii="Bookman Old Style" w:hAnsi="Bookman Old Style"/>
          <w:sz w:val="21"/>
          <w:szCs w:val="21"/>
        </w:rPr>
        <w:t>assumptions that the promotional material</w:t>
      </w:r>
      <w:r w:rsidR="00EF6A79" w:rsidRPr="00264C4A">
        <w:rPr>
          <w:rFonts w:ascii="Bookman Old Style" w:hAnsi="Bookman Old Style"/>
          <w:sz w:val="21"/>
          <w:szCs w:val="21"/>
        </w:rPr>
        <w:t xml:space="preserve"> presents. </w:t>
      </w:r>
      <w:r w:rsidR="00F76E9E" w:rsidRPr="00264C4A">
        <w:rPr>
          <w:rFonts w:ascii="Bookman Old Style" w:hAnsi="Bookman Old Style"/>
          <w:sz w:val="21"/>
          <w:szCs w:val="21"/>
        </w:rPr>
        <w:t>What aspects of the film are highlighted (or downplayed) in the marketing campaign? (Its directors and/or stars? Its genre? Its themes or social issues? Its use of technology?) What kinds of viewers does the marketing campaign appear to be targeting? How does the look of the ad campaign complement the film’s visual design? Which implicit messages do the visual elements or copy present? Note that you are looking for historical and textual meaning that departs from the obvious.</w:t>
      </w:r>
      <w:r w:rsidR="00944CBE" w:rsidRPr="00264C4A">
        <w:rPr>
          <w:rFonts w:ascii="Bookman Old Style" w:hAnsi="Bookman Old Style"/>
          <w:sz w:val="21"/>
          <w:szCs w:val="21"/>
        </w:rPr>
        <w:t xml:space="preserve"> </w:t>
      </w:r>
      <w:r w:rsidR="00F76E9E" w:rsidRPr="00264C4A">
        <w:rPr>
          <w:rFonts w:ascii="Bookman Old Style" w:hAnsi="Bookman Old Style"/>
          <w:sz w:val="21"/>
          <w:szCs w:val="21"/>
        </w:rPr>
        <w:t>If you did Option A for Post #2 (the film reviews),</w:t>
      </w:r>
      <w:r w:rsidRPr="00264C4A">
        <w:rPr>
          <w:rFonts w:ascii="Bookman Old Style" w:hAnsi="Bookman Old Style"/>
          <w:sz w:val="21"/>
          <w:szCs w:val="21"/>
        </w:rPr>
        <w:t xml:space="preserve"> d</w:t>
      </w:r>
      <w:r w:rsidR="00F76E9E" w:rsidRPr="00264C4A">
        <w:rPr>
          <w:rFonts w:ascii="Bookman Old Style" w:hAnsi="Bookman Old Style"/>
          <w:sz w:val="21"/>
          <w:szCs w:val="21"/>
        </w:rPr>
        <w:t xml:space="preserve">o promotional materials emphasize the same issues stressed in the reviews? </w:t>
      </w:r>
    </w:p>
    <w:p w14:paraId="16CF0E1D" w14:textId="5D4DDC44" w:rsidR="001C57C3" w:rsidRDefault="001C57C3" w:rsidP="00944CBE">
      <w:pPr>
        <w:spacing w:after="120"/>
        <w:ind w:left="360"/>
        <w:rPr>
          <w:rFonts w:ascii="Bookman Old Style" w:hAnsi="Bookman Old Style"/>
          <w:sz w:val="21"/>
          <w:szCs w:val="21"/>
        </w:rPr>
      </w:pPr>
      <w:r w:rsidRPr="00264C4A">
        <w:rPr>
          <w:rFonts w:ascii="Bookman Old Style" w:hAnsi="Bookman Old Style"/>
          <w:sz w:val="21"/>
          <w:szCs w:val="21"/>
          <w:u w:val="single"/>
        </w:rPr>
        <w:t>Option B: Fan-magazine star profile:</w:t>
      </w:r>
      <w:r w:rsidRPr="00264C4A">
        <w:rPr>
          <w:rFonts w:ascii="Bookman Old Style" w:hAnsi="Bookman Old Style"/>
          <w:sz w:val="21"/>
          <w:szCs w:val="21"/>
        </w:rPr>
        <w:t xml:space="preserve"> </w:t>
      </w:r>
      <w:r w:rsidR="00944CBE" w:rsidRPr="00264C4A">
        <w:rPr>
          <w:rFonts w:ascii="Bookman Old Style" w:hAnsi="Bookman Old Style"/>
          <w:sz w:val="21"/>
          <w:szCs w:val="21"/>
        </w:rPr>
        <w:t xml:space="preserve">Make an argument about how the star profile you’ve found activates aspects of the star’s persona (private and/or as established in previous roles) in relation to your film. </w:t>
      </w:r>
      <w:r w:rsidR="009F7EB7" w:rsidRPr="00264C4A">
        <w:rPr>
          <w:rFonts w:ascii="Bookman Old Style" w:hAnsi="Bookman Old Style"/>
          <w:sz w:val="21"/>
          <w:szCs w:val="21"/>
        </w:rPr>
        <w:t xml:space="preserve">How is the star’s role in your film </w:t>
      </w:r>
      <w:r w:rsidR="006579E0" w:rsidRPr="00264C4A">
        <w:rPr>
          <w:rFonts w:ascii="Bookman Old Style" w:hAnsi="Bookman Old Style"/>
          <w:sz w:val="21"/>
          <w:szCs w:val="21"/>
        </w:rPr>
        <w:t>related to his/her persona</w:t>
      </w:r>
      <w:r w:rsidR="008556A2">
        <w:rPr>
          <w:rFonts w:ascii="Bookman Old Style" w:hAnsi="Bookman Old Style"/>
          <w:sz w:val="21"/>
          <w:szCs w:val="21"/>
        </w:rPr>
        <w:t>? What aspects of his/her private life resonate with his/her character in the film? How is this role related to</w:t>
      </w:r>
      <w:r w:rsidR="006579E0" w:rsidRPr="00264C4A">
        <w:rPr>
          <w:rFonts w:ascii="Bookman Old Style" w:hAnsi="Bookman Old Style"/>
          <w:sz w:val="21"/>
          <w:szCs w:val="21"/>
        </w:rPr>
        <w:t xml:space="preserve"> previous roles? </w:t>
      </w:r>
      <w:r w:rsidR="00944CBE" w:rsidRPr="00264C4A">
        <w:rPr>
          <w:rFonts w:ascii="Bookman Old Style" w:hAnsi="Bookman Old Style"/>
          <w:sz w:val="21"/>
          <w:szCs w:val="21"/>
        </w:rPr>
        <w:t xml:space="preserve">What kinds of viewers does the star </w:t>
      </w:r>
      <w:r w:rsidR="008556A2">
        <w:rPr>
          <w:rFonts w:ascii="Bookman Old Style" w:hAnsi="Bookman Old Style"/>
          <w:sz w:val="21"/>
          <w:szCs w:val="21"/>
        </w:rPr>
        <w:t xml:space="preserve">and profile </w:t>
      </w:r>
      <w:r w:rsidR="00944CBE" w:rsidRPr="00264C4A">
        <w:rPr>
          <w:rFonts w:ascii="Bookman Old Style" w:hAnsi="Bookman Old Style"/>
          <w:sz w:val="21"/>
          <w:szCs w:val="21"/>
        </w:rPr>
        <w:t xml:space="preserve">appear to appeal to? </w:t>
      </w:r>
    </w:p>
    <w:p w14:paraId="0F07FB57" w14:textId="77777777" w:rsidR="005C7BC6" w:rsidRPr="00264C4A" w:rsidRDefault="005C7BC6" w:rsidP="00944CBE">
      <w:pPr>
        <w:spacing w:after="120"/>
        <w:ind w:left="360"/>
        <w:rPr>
          <w:rFonts w:ascii="Bookman Old Style" w:hAnsi="Bookman Old Style"/>
          <w:sz w:val="21"/>
          <w:szCs w:val="21"/>
        </w:rPr>
      </w:pPr>
    </w:p>
    <w:p w14:paraId="205D2276" w14:textId="1B40DABA" w:rsidR="001C57C3" w:rsidRPr="00264C4A" w:rsidRDefault="005C7BC6" w:rsidP="00F76E9E">
      <w:pPr>
        <w:rPr>
          <w:rFonts w:ascii="Bookman Old Style" w:hAnsi="Bookman Old Style"/>
          <w:b/>
          <w:sz w:val="21"/>
          <w:szCs w:val="21"/>
        </w:rPr>
      </w:pPr>
      <w:r>
        <w:rPr>
          <w:rFonts w:ascii="Bookman Old Style" w:hAnsi="Bookman Old Style"/>
          <w:b/>
          <w:sz w:val="21"/>
          <w:szCs w:val="21"/>
        </w:rPr>
        <w:t>Whichever option you choose</w:t>
      </w:r>
      <w:r w:rsidR="001C57C3" w:rsidRPr="00264C4A">
        <w:rPr>
          <w:rFonts w:ascii="Bookman Old Style" w:hAnsi="Bookman Old Style"/>
          <w:b/>
          <w:sz w:val="21"/>
          <w:szCs w:val="21"/>
        </w:rPr>
        <w:t>, be sure to address this question:</w:t>
      </w:r>
    </w:p>
    <w:p w14:paraId="09C25D1F" w14:textId="43743CD0" w:rsidR="003747B5" w:rsidRDefault="00EF6A79" w:rsidP="00F76E9E">
      <w:pPr>
        <w:rPr>
          <w:rFonts w:ascii="Bookman Old Style" w:hAnsi="Bookman Old Style"/>
          <w:sz w:val="21"/>
          <w:szCs w:val="21"/>
        </w:rPr>
      </w:pPr>
      <w:r w:rsidRPr="005E550C">
        <w:rPr>
          <w:rFonts w:ascii="Bookman Old Style" w:hAnsi="Bookman Old Style"/>
          <w:i/>
          <w:sz w:val="21"/>
          <w:szCs w:val="21"/>
        </w:rPr>
        <w:t>Wh</w:t>
      </w:r>
      <w:r w:rsidR="00F76E9E" w:rsidRPr="005E550C">
        <w:rPr>
          <w:rFonts w:ascii="Bookman Old Style" w:hAnsi="Bookman Old Style"/>
          <w:i/>
          <w:sz w:val="21"/>
          <w:szCs w:val="21"/>
        </w:rPr>
        <w:t>at</w:t>
      </w:r>
      <w:r w:rsidR="001C57C3" w:rsidRPr="005E550C">
        <w:rPr>
          <w:rFonts w:ascii="Bookman Old Style" w:hAnsi="Bookman Old Style"/>
          <w:i/>
          <w:sz w:val="21"/>
          <w:szCs w:val="21"/>
        </w:rPr>
        <w:t xml:space="preserve"> do the promotional</w:t>
      </w:r>
      <w:r w:rsidR="00F76E9E" w:rsidRPr="005E550C">
        <w:rPr>
          <w:rFonts w:ascii="Bookman Old Style" w:hAnsi="Bookman Old Style"/>
          <w:i/>
          <w:sz w:val="21"/>
          <w:szCs w:val="21"/>
        </w:rPr>
        <w:t xml:space="preserve"> </w:t>
      </w:r>
      <w:r w:rsidR="005C7BC6">
        <w:rPr>
          <w:rFonts w:ascii="Bookman Old Style" w:hAnsi="Bookman Old Style"/>
          <w:i/>
          <w:sz w:val="21"/>
          <w:szCs w:val="21"/>
        </w:rPr>
        <w:t xml:space="preserve">materials </w:t>
      </w:r>
      <w:r w:rsidR="00F76E9E" w:rsidRPr="005E550C">
        <w:rPr>
          <w:rFonts w:ascii="Bookman Old Style" w:hAnsi="Bookman Old Style"/>
          <w:i/>
          <w:sz w:val="21"/>
          <w:szCs w:val="21"/>
        </w:rPr>
        <w:t>suggest</w:t>
      </w:r>
      <w:r w:rsidRPr="005E550C">
        <w:rPr>
          <w:rFonts w:ascii="Bookman Old Style" w:hAnsi="Bookman Old Style"/>
          <w:i/>
          <w:sz w:val="21"/>
          <w:szCs w:val="21"/>
        </w:rPr>
        <w:t xml:space="preserve"> about the film's market, appeal, </w:t>
      </w:r>
      <w:r w:rsidR="005C7BC6">
        <w:rPr>
          <w:rFonts w:ascii="Bookman Old Style" w:hAnsi="Bookman Old Style"/>
          <w:i/>
          <w:sz w:val="21"/>
          <w:szCs w:val="21"/>
        </w:rPr>
        <w:t>and</w:t>
      </w:r>
      <w:r w:rsidRPr="005E550C">
        <w:rPr>
          <w:rFonts w:ascii="Bookman Old Style" w:hAnsi="Bookman Old Style"/>
          <w:i/>
          <w:sz w:val="21"/>
          <w:szCs w:val="21"/>
        </w:rPr>
        <w:t xml:space="preserve"> industrial status</w:t>
      </w:r>
      <w:r w:rsidRPr="00264C4A">
        <w:rPr>
          <w:rFonts w:ascii="Bookman Old Style" w:hAnsi="Bookman Old Style"/>
          <w:sz w:val="21"/>
          <w:szCs w:val="21"/>
        </w:rPr>
        <w:t xml:space="preserve">? </w:t>
      </w:r>
      <w:r w:rsidR="00F76E9E" w:rsidRPr="00264C4A">
        <w:rPr>
          <w:rFonts w:ascii="Bookman Old Style" w:hAnsi="Bookman Old Style"/>
          <w:sz w:val="21"/>
          <w:szCs w:val="21"/>
        </w:rPr>
        <w:t xml:space="preserve">In order to address the latter facet of this question, you should consult and, where appropriate, cite relevant background information on your studio in either the Bernstein or </w:t>
      </w:r>
      <w:r w:rsidR="00F76E9E" w:rsidRPr="005C7BC6">
        <w:rPr>
          <w:rFonts w:ascii="Bookman Old Style" w:hAnsi="Bookman Old Style"/>
          <w:i/>
          <w:iCs/>
          <w:sz w:val="21"/>
          <w:szCs w:val="21"/>
        </w:rPr>
        <w:t xml:space="preserve">Cinema Book </w:t>
      </w:r>
      <w:r w:rsidR="00F76E9E" w:rsidRPr="00264C4A">
        <w:rPr>
          <w:rFonts w:ascii="Bookman Old Style" w:hAnsi="Bookman Old Style"/>
          <w:sz w:val="21"/>
          <w:szCs w:val="21"/>
        </w:rPr>
        <w:t>supplementary reading</w:t>
      </w:r>
      <w:r w:rsidR="005E550C">
        <w:rPr>
          <w:rFonts w:ascii="Bookman Old Style" w:hAnsi="Bookman Old Style"/>
          <w:sz w:val="21"/>
          <w:szCs w:val="21"/>
        </w:rPr>
        <w:t>s</w:t>
      </w:r>
      <w:r w:rsidR="00F76E9E" w:rsidRPr="00264C4A">
        <w:rPr>
          <w:rFonts w:ascii="Bookman Old Style" w:hAnsi="Bookman Old Style"/>
          <w:sz w:val="21"/>
          <w:szCs w:val="21"/>
        </w:rPr>
        <w:t>.</w:t>
      </w:r>
      <w:r w:rsidR="001C57C3" w:rsidRPr="00264C4A">
        <w:rPr>
          <w:rFonts w:ascii="Bookman Old Style" w:hAnsi="Bookman Old Style"/>
          <w:sz w:val="21"/>
          <w:szCs w:val="21"/>
        </w:rPr>
        <w:t xml:space="preserve"> This is how you will be able to assess whether and how genre identity, prestige level, star meaning, etc. “fit” into the strategy of your film’s studio.</w:t>
      </w:r>
    </w:p>
    <w:p w14:paraId="0E8126F5" w14:textId="77777777" w:rsidR="008556A2" w:rsidRPr="00264C4A" w:rsidRDefault="008556A2" w:rsidP="00F76E9E">
      <w:pPr>
        <w:rPr>
          <w:rFonts w:ascii="Bookman Old Style" w:hAnsi="Bookman Old Style"/>
          <w:sz w:val="21"/>
          <w:szCs w:val="21"/>
        </w:rPr>
      </w:pPr>
    </w:p>
    <w:p w14:paraId="6BE40B4F" w14:textId="79FFB355" w:rsidR="00EF6A79" w:rsidRPr="00264C4A" w:rsidRDefault="00EF6A79" w:rsidP="00A91950">
      <w:pPr>
        <w:rPr>
          <w:rFonts w:ascii="Bookman Old Style" w:hAnsi="Bookman Old Style"/>
          <w:sz w:val="21"/>
          <w:szCs w:val="21"/>
        </w:rPr>
      </w:pPr>
    </w:p>
    <w:p w14:paraId="615A0393" w14:textId="67548DB0" w:rsidR="00A91950" w:rsidRDefault="00944CBE">
      <w:pPr>
        <w:rPr>
          <w:rFonts w:ascii="Bookman Old Style" w:hAnsi="Bookman Old Style"/>
          <w:i/>
          <w:sz w:val="18"/>
          <w:szCs w:val="18"/>
        </w:rPr>
      </w:pP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Pr="00264C4A">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B05F0E">
        <w:rPr>
          <w:rFonts w:ascii="Bookman Old Style" w:hAnsi="Bookman Old Style"/>
          <w:i/>
          <w:sz w:val="21"/>
          <w:szCs w:val="21"/>
        </w:rPr>
        <w:tab/>
      </w:r>
      <w:r w:rsidR="007A33AA">
        <w:rPr>
          <w:rFonts w:ascii="Bookman Old Style" w:hAnsi="Bookman Old Style"/>
          <w:i/>
          <w:sz w:val="21"/>
          <w:szCs w:val="21"/>
        </w:rPr>
        <w:tab/>
      </w:r>
      <w:r w:rsidR="00D95CA3">
        <w:rPr>
          <w:rFonts w:ascii="Bookman Old Style" w:hAnsi="Bookman Old Style"/>
          <w:i/>
          <w:sz w:val="21"/>
          <w:szCs w:val="21"/>
        </w:rPr>
        <w:tab/>
      </w:r>
      <w:r w:rsidR="00D95CA3">
        <w:rPr>
          <w:rFonts w:ascii="Bookman Old Style" w:hAnsi="Bookman Old Style"/>
          <w:i/>
          <w:sz w:val="21"/>
          <w:szCs w:val="21"/>
        </w:rPr>
        <w:tab/>
      </w:r>
      <w:r w:rsidR="00D95CA3">
        <w:rPr>
          <w:rFonts w:ascii="Bookman Old Style" w:hAnsi="Bookman Old Style"/>
          <w:i/>
          <w:sz w:val="21"/>
          <w:szCs w:val="21"/>
        </w:rPr>
        <w:tab/>
      </w:r>
      <w:r w:rsidR="00C33ED9" w:rsidRPr="00C33ED9">
        <w:rPr>
          <w:rFonts w:ascii="Bookman Old Style" w:hAnsi="Bookman Old Style"/>
          <w:i/>
          <w:sz w:val="18"/>
          <w:szCs w:val="18"/>
        </w:rPr>
        <w:t>Distribute Wk.</w:t>
      </w:r>
      <w:r w:rsidR="005E550C">
        <w:rPr>
          <w:rFonts w:ascii="Bookman Old Style" w:hAnsi="Bookman Old Style"/>
          <w:i/>
          <w:sz w:val="18"/>
          <w:szCs w:val="18"/>
        </w:rPr>
        <w:t xml:space="preserve">6 </w:t>
      </w:r>
    </w:p>
    <w:p w14:paraId="5A19FB72" w14:textId="77777777" w:rsidR="00B05F0E" w:rsidRDefault="00B05F0E" w:rsidP="005C7BC6">
      <w:pPr>
        <w:rPr>
          <w:rFonts w:ascii="Bookman Old Style" w:hAnsi="Bookman Old Style"/>
          <w:sz w:val="20"/>
          <w:szCs w:val="20"/>
        </w:rPr>
      </w:pPr>
    </w:p>
    <w:p w14:paraId="22277D49" w14:textId="30D23DF9" w:rsidR="00B05F0E" w:rsidRPr="00B05F0E" w:rsidRDefault="00B05F0E" w:rsidP="00B05F0E">
      <w:pPr>
        <w:jc w:val="center"/>
        <w:rPr>
          <w:rFonts w:ascii="Bookman Old Style" w:hAnsi="Bookman Old Style"/>
          <w:sz w:val="21"/>
          <w:szCs w:val="21"/>
        </w:rPr>
      </w:pPr>
      <w:r w:rsidRPr="00B05F0E">
        <w:rPr>
          <w:rFonts w:ascii="Bookman Old Style" w:hAnsi="Bookman Old Style"/>
          <w:sz w:val="21"/>
          <w:szCs w:val="21"/>
        </w:rPr>
        <w:lastRenderedPageBreak/>
        <w:t>Hollywood Cinema in the Studio-Era (TERM YR)</w:t>
      </w:r>
    </w:p>
    <w:p w14:paraId="479A96B5" w14:textId="48CAABA4" w:rsidR="00A91950" w:rsidRPr="002C30F5" w:rsidRDefault="00A91950" w:rsidP="00A91950">
      <w:pPr>
        <w:jc w:val="center"/>
        <w:rPr>
          <w:rFonts w:ascii="Bookman Old Style" w:hAnsi="Bookman Old Style"/>
          <w:b/>
          <w:sz w:val="20"/>
          <w:szCs w:val="20"/>
        </w:rPr>
      </w:pPr>
      <w:r w:rsidRPr="002C30F5">
        <w:rPr>
          <w:rFonts w:ascii="Bookman Old Style" w:hAnsi="Bookman Old Style"/>
          <w:b/>
          <w:sz w:val="20"/>
          <w:szCs w:val="20"/>
        </w:rPr>
        <w:t>Information Sheet for Forum Post #4</w:t>
      </w:r>
    </w:p>
    <w:p w14:paraId="10948AA1" w14:textId="77777777" w:rsidR="00A91950" w:rsidRPr="002C30F5" w:rsidRDefault="00A91950" w:rsidP="00A91950">
      <w:pPr>
        <w:rPr>
          <w:rFonts w:ascii="Bookman Old Style" w:hAnsi="Bookman Old Style"/>
          <w:sz w:val="20"/>
          <w:szCs w:val="20"/>
        </w:rPr>
      </w:pPr>
    </w:p>
    <w:p w14:paraId="2D96F30B" w14:textId="4A97C5FD" w:rsidR="00A91950" w:rsidRPr="002C30F5" w:rsidRDefault="007A33AA" w:rsidP="00A91950">
      <w:pPr>
        <w:rPr>
          <w:rFonts w:ascii="Bookman Old Style" w:hAnsi="Bookman Old Style"/>
          <w:sz w:val="20"/>
          <w:szCs w:val="20"/>
        </w:rPr>
      </w:pPr>
      <w:r w:rsidRPr="002C30F5">
        <w:rPr>
          <w:rFonts w:ascii="Bookman Old Style" w:hAnsi="Bookman Old Style"/>
          <w:sz w:val="20"/>
          <w:szCs w:val="20"/>
        </w:rPr>
        <w:t xml:space="preserve">This assignment asks you to consider </w:t>
      </w:r>
      <w:r w:rsidRPr="002C30F5">
        <w:rPr>
          <w:rFonts w:ascii="Bookman Old Style" w:hAnsi="Bookman Old Style"/>
          <w:b/>
          <w:sz w:val="20"/>
          <w:szCs w:val="20"/>
        </w:rPr>
        <w:t>either</w:t>
      </w:r>
      <w:r w:rsidRPr="002C30F5">
        <w:rPr>
          <w:rFonts w:ascii="Bookman Old Style" w:hAnsi="Bookman Old Style"/>
          <w:sz w:val="20"/>
          <w:szCs w:val="20"/>
        </w:rPr>
        <w:t xml:space="preserve"> </w:t>
      </w:r>
      <w:r w:rsidR="00A91AAC" w:rsidRPr="002C30F5">
        <w:rPr>
          <w:rFonts w:ascii="Bookman Old Style" w:hAnsi="Bookman Old Style"/>
          <w:sz w:val="20"/>
          <w:szCs w:val="20"/>
        </w:rPr>
        <w:t xml:space="preserve">how the Production Code mediated between the film industry and the broader culture (Option A) </w:t>
      </w:r>
      <w:r w:rsidR="00A91AAC" w:rsidRPr="002C30F5">
        <w:rPr>
          <w:rFonts w:ascii="Bookman Old Style" w:hAnsi="Bookman Old Style"/>
          <w:b/>
          <w:sz w:val="20"/>
          <w:szCs w:val="20"/>
        </w:rPr>
        <w:t>or</w:t>
      </w:r>
      <w:r w:rsidR="00A91AAC" w:rsidRPr="002C30F5">
        <w:rPr>
          <w:rFonts w:ascii="Bookman Old Style" w:hAnsi="Bookman Old Style"/>
          <w:sz w:val="20"/>
          <w:szCs w:val="20"/>
        </w:rPr>
        <w:t xml:space="preserve"> </w:t>
      </w:r>
      <w:r w:rsidRPr="002C30F5">
        <w:rPr>
          <w:rFonts w:ascii="Bookman Old Style" w:hAnsi="Bookman Old Style"/>
          <w:sz w:val="20"/>
          <w:szCs w:val="20"/>
        </w:rPr>
        <w:t xml:space="preserve">how your film’s production and its creators’ </w:t>
      </w:r>
      <w:r w:rsidR="00DE3070" w:rsidRPr="002C30F5">
        <w:rPr>
          <w:rFonts w:ascii="Bookman Old Style" w:hAnsi="Bookman Old Style"/>
          <w:sz w:val="20"/>
          <w:szCs w:val="20"/>
        </w:rPr>
        <w:t xml:space="preserve">work on the film relate to Hollywood production practices (Option B) </w:t>
      </w:r>
      <w:r w:rsidR="00DE3070" w:rsidRPr="002C30F5">
        <w:rPr>
          <w:rFonts w:ascii="Bookman Old Style" w:hAnsi="Bookman Old Style"/>
          <w:b/>
          <w:sz w:val="20"/>
          <w:szCs w:val="20"/>
        </w:rPr>
        <w:t xml:space="preserve">or </w:t>
      </w:r>
      <w:r w:rsidR="00DE3070" w:rsidRPr="002C30F5">
        <w:rPr>
          <w:rFonts w:ascii="Bookman Old Style" w:hAnsi="Bookman Old Style"/>
          <w:sz w:val="20"/>
          <w:szCs w:val="20"/>
        </w:rPr>
        <w:t>how the use of some particular production technology affected the film’s style and its creators’ work practices (Option C)</w:t>
      </w:r>
      <w:r w:rsidR="00A91AAC" w:rsidRPr="002C30F5">
        <w:rPr>
          <w:rFonts w:ascii="Bookman Old Style" w:hAnsi="Bookman Old Style"/>
          <w:sz w:val="20"/>
          <w:szCs w:val="20"/>
        </w:rPr>
        <w:t>.</w:t>
      </w:r>
      <w:r w:rsidR="00DE3070" w:rsidRPr="002C30F5">
        <w:rPr>
          <w:rFonts w:ascii="Bookman Old Style" w:hAnsi="Bookman Old Style"/>
          <w:sz w:val="20"/>
          <w:szCs w:val="20"/>
        </w:rPr>
        <w:t xml:space="preserve"> </w:t>
      </w:r>
    </w:p>
    <w:p w14:paraId="12F6BB73" w14:textId="77777777" w:rsidR="00A91950" w:rsidRPr="002C30F5" w:rsidRDefault="00A91950" w:rsidP="00A91950">
      <w:pPr>
        <w:rPr>
          <w:rFonts w:ascii="Bookman Old Style" w:hAnsi="Bookman Old Style"/>
          <w:sz w:val="20"/>
          <w:szCs w:val="20"/>
        </w:rPr>
      </w:pPr>
    </w:p>
    <w:p w14:paraId="1E81E513" w14:textId="2711C10A" w:rsidR="00A91950" w:rsidRPr="002C30F5" w:rsidRDefault="00A91950" w:rsidP="00A91950">
      <w:pPr>
        <w:rPr>
          <w:rFonts w:ascii="Bookman Old Style" w:hAnsi="Bookman Old Style"/>
          <w:sz w:val="20"/>
          <w:szCs w:val="20"/>
        </w:rPr>
      </w:pPr>
      <w:r w:rsidRPr="002C30F5">
        <w:rPr>
          <w:rFonts w:ascii="Bookman Old Style" w:hAnsi="Bookman Old Style"/>
          <w:b/>
          <w:sz w:val="20"/>
          <w:szCs w:val="20"/>
        </w:rPr>
        <w:t>Post #4</w:t>
      </w:r>
      <w:r w:rsidR="00B05F0E">
        <w:rPr>
          <w:rFonts w:ascii="Bookman Old Style" w:hAnsi="Bookman Old Style"/>
          <w:b/>
          <w:sz w:val="20"/>
          <w:szCs w:val="20"/>
        </w:rPr>
        <w:t xml:space="preserve">: </w:t>
      </w:r>
      <w:r w:rsidR="002B65E7">
        <w:rPr>
          <w:rFonts w:ascii="Bookman Old Style" w:hAnsi="Bookman Old Style"/>
          <w:b/>
          <w:sz w:val="20"/>
          <w:szCs w:val="20"/>
        </w:rPr>
        <w:t xml:space="preserve">The </w:t>
      </w:r>
      <w:r w:rsidR="00B05F0E">
        <w:rPr>
          <w:rFonts w:ascii="Bookman Old Style" w:hAnsi="Bookman Old Style"/>
          <w:b/>
          <w:sz w:val="20"/>
          <w:szCs w:val="20"/>
        </w:rPr>
        <w:t>Production</w:t>
      </w:r>
      <w:r w:rsidR="00B0555C" w:rsidRPr="002C30F5">
        <w:rPr>
          <w:rFonts w:ascii="Bookman Old Style" w:hAnsi="Bookman Old Style"/>
          <w:b/>
          <w:sz w:val="20"/>
          <w:szCs w:val="20"/>
        </w:rPr>
        <w:t xml:space="preserve"> </w:t>
      </w:r>
      <w:r w:rsidR="002B65E7">
        <w:rPr>
          <w:rFonts w:ascii="Bookman Old Style" w:hAnsi="Bookman Old Style"/>
          <w:b/>
          <w:sz w:val="20"/>
          <w:szCs w:val="20"/>
        </w:rPr>
        <w:t xml:space="preserve">System </w:t>
      </w:r>
      <w:r w:rsidRPr="002C30F5">
        <w:rPr>
          <w:rFonts w:ascii="Bookman Old Style" w:hAnsi="Bookman Old Style"/>
          <w:sz w:val="20"/>
          <w:szCs w:val="20"/>
        </w:rPr>
        <w:t>(about 500-750 words)</w:t>
      </w:r>
    </w:p>
    <w:p w14:paraId="783DC983" w14:textId="4FB4248C" w:rsidR="00A91950" w:rsidRPr="002C30F5" w:rsidRDefault="00A91950" w:rsidP="002B65E7">
      <w:pPr>
        <w:spacing w:after="60"/>
        <w:rPr>
          <w:rFonts w:ascii="Bookman Old Style" w:hAnsi="Bookman Old Style"/>
          <w:sz w:val="20"/>
          <w:szCs w:val="20"/>
        </w:rPr>
      </w:pPr>
      <w:r w:rsidRPr="002C30F5">
        <w:rPr>
          <w:rFonts w:ascii="Bookman Old Style" w:hAnsi="Bookman Old Style"/>
          <w:b/>
          <w:sz w:val="20"/>
          <w:szCs w:val="20"/>
        </w:rPr>
        <w:t>Due:</w:t>
      </w:r>
      <w:r w:rsidRPr="002C30F5">
        <w:rPr>
          <w:rFonts w:ascii="Bookman Old Style" w:hAnsi="Bookman Old Style"/>
          <w:sz w:val="20"/>
          <w:szCs w:val="20"/>
        </w:rPr>
        <w:t xml:space="preserve"> </w:t>
      </w:r>
      <w:r w:rsidR="002B65E7">
        <w:rPr>
          <w:rFonts w:ascii="Bookman Old Style" w:hAnsi="Bookman Old Style"/>
          <w:sz w:val="20"/>
          <w:szCs w:val="20"/>
        </w:rPr>
        <w:t>[Wk</w:t>
      </w:r>
      <w:r w:rsidR="00C33679">
        <w:rPr>
          <w:rFonts w:ascii="Bookman Old Style" w:hAnsi="Bookman Old Style"/>
          <w:sz w:val="20"/>
          <w:szCs w:val="20"/>
        </w:rPr>
        <w:t>.</w:t>
      </w:r>
      <w:r w:rsidR="002B65E7">
        <w:rPr>
          <w:rFonts w:ascii="Bookman Old Style" w:hAnsi="Bookman Old Style"/>
          <w:sz w:val="20"/>
          <w:szCs w:val="20"/>
        </w:rPr>
        <w:t>11 DATE]</w:t>
      </w:r>
      <w:r w:rsidR="002B65E7" w:rsidRPr="00D95CA3">
        <w:rPr>
          <w:rFonts w:ascii="Bookman Old Style" w:hAnsi="Bookman Old Style"/>
          <w:sz w:val="20"/>
          <w:szCs w:val="20"/>
        </w:rPr>
        <w:t xml:space="preserve"> by midnight; comments by </w:t>
      </w:r>
      <w:r w:rsidR="002B65E7">
        <w:rPr>
          <w:rFonts w:ascii="Bookman Old Style" w:hAnsi="Bookman Old Style"/>
          <w:sz w:val="20"/>
          <w:szCs w:val="20"/>
        </w:rPr>
        <w:t>[DATE] and</w:t>
      </w:r>
      <w:r w:rsidR="002B65E7" w:rsidRPr="00D95CA3">
        <w:rPr>
          <w:rFonts w:ascii="Bookman Old Style" w:hAnsi="Bookman Old Style"/>
          <w:sz w:val="20"/>
          <w:szCs w:val="20"/>
        </w:rPr>
        <w:t xml:space="preserve"> replies by </w:t>
      </w:r>
      <w:r w:rsidR="002B65E7">
        <w:rPr>
          <w:rFonts w:ascii="Bookman Old Style" w:hAnsi="Bookman Old Style"/>
          <w:sz w:val="20"/>
          <w:szCs w:val="20"/>
        </w:rPr>
        <w:t>[DATE]</w:t>
      </w:r>
    </w:p>
    <w:p w14:paraId="7568AEF5" w14:textId="77777777" w:rsidR="00A91950" w:rsidRPr="002C30F5" w:rsidRDefault="00A91950" w:rsidP="00A91950">
      <w:pPr>
        <w:rPr>
          <w:rFonts w:ascii="Bookman Old Style" w:hAnsi="Bookman Old Style"/>
          <w:sz w:val="20"/>
          <w:szCs w:val="20"/>
        </w:rPr>
      </w:pPr>
    </w:p>
    <w:p w14:paraId="4A423F03" w14:textId="2088A6FD" w:rsidR="00011D93" w:rsidRPr="002C30F5" w:rsidRDefault="00011D93" w:rsidP="000E5E0A">
      <w:pPr>
        <w:spacing w:after="60"/>
        <w:rPr>
          <w:rFonts w:ascii="Bookman Old Style" w:hAnsi="Bookman Old Style"/>
          <w:b/>
          <w:sz w:val="20"/>
          <w:szCs w:val="20"/>
        </w:rPr>
      </w:pPr>
      <w:r w:rsidRPr="002C30F5">
        <w:rPr>
          <w:rFonts w:ascii="Bookman Old Style" w:hAnsi="Bookman Old Style"/>
          <w:b/>
          <w:sz w:val="20"/>
          <w:szCs w:val="20"/>
        </w:rPr>
        <w:t>Instructions for Assignment:</w:t>
      </w:r>
    </w:p>
    <w:p w14:paraId="63628D17" w14:textId="412EED9F" w:rsidR="007473FC" w:rsidRPr="002C30F5" w:rsidRDefault="003010D2" w:rsidP="00A2341C">
      <w:pPr>
        <w:spacing w:after="120"/>
        <w:rPr>
          <w:rFonts w:ascii="Bookman Old Style" w:hAnsi="Bookman Old Style"/>
          <w:sz w:val="20"/>
          <w:szCs w:val="20"/>
        </w:rPr>
      </w:pPr>
      <w:r w:rsidRPr="002C30F5">
        <w:rPr>
          <w:rFonts w:ascii="Bookman Old Style" w:hAnsi="Bookman Old Style"/>
          <w:sz w:val="20"/>
          <w:szCs w:val="20"/>
        </w:rPr>
        <w:t>Anchoring your discussion in a specifically cited primary source (or multiple sources, if appropriate</w:t>
      </w:r>
      <w:r w:rsidR="00E3059B">
        <w:rPr>
          <w:rFonts w:ascii="Bookman Old Style" w:hAnsi="Bookman Old Style"/>
          <w:sz w:val="20"/>
          <w:szCs w:val="20"/>
        </w:rPr>
        <w:t>—</w:t>
      </w:r>
      <w:r w:rsidRPr="002C30F5">
        <w:rPr>
          <w:rFonts w:ascii="Bookman Old Style" w:hAnsi="Bookman Old Style"/>
          <w:sz w:val="20"/>
          <w:szCs w:val="20"/>
        </w:rPr>
        <w:t xml:space="preserve">see below), write a post answering one of the three prompts below. If you aren’t sure whether your film “works” for a particular prompt, please don’t hesitate to ask me! </w:t>
      </w:r>
    </w:p>
    <w:p w14:paraId="48591B89" w14:textId="10DA9C25" w:rsidR="00A91950" w:rsidRPr="002C30F5" w:rsidRDefault="00B0555C" w:rsidP="00A2341C">
      <w:pPr>
        <w:spacing w:after="120"/>
        <w:rPr>
          <w:rFonts w:ascii="Bookman Old Style" w:hAnsi="Bookman Old Style"/>
          <w:sz w:val="20"/>
          <w:szCs w:val="20"/>
          <w:u w:val="single"/>
        </w:rPr>
      </w:pPr>
      <w:r w:rsidRPr="002C30F5">
        <w:rPr>
          <w:rFonts w:ascii="Bookman Old Style" w:hAnsi="Bookman Old Style"/>
          <w:sz w:val="20"/>
          <w:szCs w:val="20"/>
          <w:u w:val="single"/>
        </w:rPr>
        <w:t xml:space="preserve">Option A: </w:t>
      </w:r>
      <w:r w:rsidR="00DE3070" w:rsidRPr="002C30F5">
        <w:rPr>
          <w:rFonts w:ascii="Bookman Old Style" w:hAnsi="Bookman Old Style"/>
          <w:sz w:val="20"/>
          <w:szCs w:val="20"/>
          <w:u w:val="single"/>
        </w:rPr>
        <w:t xml:space="preserve">The Production </w:t>
      </w:r>
      <w:r w:rsidRPr="002C30F5">
        <w:rPr>
          <w:rFonts w:ascii="Bookman Old Style" w:hAnsi="Bookman Old Style"/>
          <w:sz w:val="20"/>
          <w:szCs w:val="20"/>
          <w:u w:val="single"/>
        </w:rPr>
        <w:t>Code</w:t>
      </w:r>
      <w:r w:rsidR="003010D2" w:rsidRPr="002C30F5">
        <w:rPr>
          <w:rFonts w:ascii="Bookman Old Style" w:hAnsi="Bookman Old Style"/>
          <w:sz w:val="20"/>
          <w:szCs w:val="20"/>
        </w:rPr>
        <w:t>: Look at the Production Code Administration file for your assigned film and find a memo or exchange of letters between</w:t>
      </w:r>
      <w:r w:rsidR="00865840" w:rsidRPr="002C30F5">
        <w:rPr>
          <w:rFonts w:ascii="Bookman Old Style" w:hAnsi="Bookman Old Style"/>
          <w:sz w:val="20"/>
          <w:szCs w:val="20"/>
        </w:rPr>
        <w:t xml:space="preserve"> censors and producers. Discuss an exchange between regulators, producers, and/or pressure groups you find interesting, making reference to Jacobs and Maltby</w:t>
      </w:r>
      <w:r w:rsidR="00A83A19" w:rsidRPr="002C30F5">
        <w:rPr>
          <w:rFonts w:ascii="Bookman Old Style" w:hAnsi="Bookman Old Style"/>
          <w:sz w:val="20"/>
          <w:szCs w:val="20"/>
        </w:rPr>
        <w:t xml:space="preserve"> in order to demonstrate your understanding of </w:t>
      </w:r>
      <w:r w:rsidR="002C30F5" w:rsidRPr="002C30F5">
        <w:rPr>
          <w:rFonts w:ascii="Bookman Old Style" w:hAnsi="Bookman Old Style"/>
          <w:sz w:val="20"/>
          <w:szCs w:val="20"/>
        </w:rPr>
        <w:t>self-regulation as a process of negotiation</w:t>
      </w:r>
      <w:r w:rsidR="00865840" w:rsidRPr="002C30F5">
        <w:rPr>
          <w:rFonts w:ascii="Bookman Old Style" w:hAnsi="Bookman Old Style"/>
          <w:sz w:val="20"/>
          <w:szCs w:val="20"/>
        </w:rPr>
        <w:t>.</w:t>
      </w:r>
      <w:r w:rsidR="003010D2" w:rsidRPr="002C30F5">
        <w:rPr>
          <w:rFonts w:ascii="Bookman Old Style" w:hAnsi="Bookman Old Style"/>
          <w:sz w:val="20"/>
          <w:szCs w:val="20"/>
        </w:rPr>
        <w:t xml:space="preserve"> Alternately, if your film does not have a PCA file available, you may use the PCA Analysis chart to evaluate your film and write a letter to the producers. You will have to fill in, scan, and post the form to the forum, and you will have to write a letter to the producer from the perspective of a PCA official. In doing this, you must </w:t>
      </w:r>
      <w:r w:rsidR="00865840" w:rsidRPr="002C30F5">
        <w:rPr>
          <w:rFonts w:ascii="Bookman Old Style" w:hAnsi="Bookman Old Style"/>
          <w:sz w:val="20"/>
          <w:szCs w:val="20"/>
        </w:rPr>
        <w:t>demonstrate an unde</w:t>
      </w:r>
      <w:r w:rsidR="002C30F5" w:rsidRPr="002C30F5">
        <w:rPr>
          <w:rFonts w:ascii="Bookman Old Style" w:hAnsi="Bookman Old Style"/>
          <w:sz w:val="20"/>
          <w:szCs w:val="20"/>
        </w:rPr>
        <w:t>rstanding of the stages of self-regulation</w:t>
      </w:r>
      <w:r w:rsidR="00865840" w:rsidRPr="002C30F5">
        <w:rPr>
          <w:rFonts w:ascii="Bookman Old Style" w:hAnsi="Bookman Old Style"/>
          <w:sz w:val="20"/>
          <w:szCs w:val="20"/>
        </w:rPr>
        <w:t>.</w:t>
      </w:r>
    </w:p>
    <w:p w14:paraId="67B04786" w14:textId="2CC27A16" w:rsidR="00B0555C" w:rsidRPr="002C30F5" w:rsidRDefault="00B0555C" w:rsidP="00A2341C">
      <w:pPr>
        <w:spacing w:after="120"/>
        <w:rPr>
          <w:rFonts w:ascii="Bookman Old Style" w:hAnsi="Bookman Old Style"/>
          <w:sz w:val="20"/>
          <w:szCs w:val="20"/>
        </w:rPr>
      </w:pPr>
      <w:r w:rsidRPr="002C30F5">
        <w:rPr>
          <w:rFonts w:ascii="Bookman Old Style" w:hAnsi="Bookman Old Style"/>
          <w:sz w:val="20"/>
          <w:szCs w:val="20"/>
          <w:u w:val="single"/>
        </w:rPr>
        <w:t>Option B: Production Personnel</w:t>
      </w:r>
      <w:r w:rsidR="00DE3070" w:rsidRPr="002C30F5">
        <w:rPr>
          <w:rFonts w:ascii="Bookman Old Style" w:hAnsi="Bookman Old Style"/>
          <w:sz w:val="20"/>
          <w:szCs w:val="20"/>
        </w:rPr>
        <w:t xml:space="preserve">: </w:t>
      </w:r>
      <w:r w:rsidR="00865840" w:rsidRPr="002C30F5">
        <w:rPr>
          <w:rFonts w:ascii="Bookman Old Style" w:hAnsi="Bookman Old Style"/>
          <w:sz w:val="20"/>
          <w:szCs w:val="20"/>
        </w:rPr>
        <w:t>Identify a member of your film’s production team</w:t>
      </w:r>
      <w:r w:rsidR="002B65E7">
        <w:rPr>
          <w:rFonts w:ascii="Bookman Old Style" w:hAnsi="Bookman Old Style"/>
          <w:sz w:val="20"/>
          <w:szCs w:val="20"/>
        </w:rPr>
        <w:t>—</w:t>
      </w:r>
      <w:r w:rsidR="00865840" w:rsidRPr="002C30F5">
        <w:rPr>
          <w:rFonts w:ascii="Bookman Old Style" w:hAnsi="Bookman Old Style"/>
          <w:sz w:val="20"/>
          <w:szCs w:val="20"/>
        </w:rPr>
        <w:t>director, cinematographer, writer, producer, set designer, etc.</w:t>
      </w:r>
      <w:r w:rsidR="002B65E7">
        <w:rPr>
          <w:rFonts w:ascii="Bookman Old Style" w:hAnsi="Bookman Old Style"/>
          <w:sz w:val="20"/>
          <w:szCs w:val="20"/>
        </w:rPr>
        <w:t>—</w:t>
      </w:r>
      <w:r w:rsidR="00865840" w:rsidRPr="002C30F5">
        <w:rPr>
          <w:rFonts w:ascii="Bookman Old Style" w:hAnsi="Bookman Old Style"/>
          <w:sz w:val="20"/>
          <w:szCs w:val="20"/>
        </w:rPr>
        <w:t xml:space="preserve">and </w:t>
      </w:r>
      <w:r w:rsidR="00B65F65" w:rsidRPr="002C30F5">
        <w:rPr>
          <w:rFonts w:ascii="Bookman Old Style" w:hAnsi="Bookman Old Style"/>
          <w:sz w:val="20"/>
          <w:szCs w:val="20"/>
        </w:rPr>
        <w:t xml:space="preserve">recover </w:t>
      </w:r>
      <w:r w:rsidR="000E5E0A" w:rsidRPr="002C30F5">
        <w:rPr>
          <w:rFonts w:ascii="Bookman Old Style" w:hAnsi="Bookman Old Style"/>
          <w:sz w:val="20"/>
          <w:szCs w:val="20"/>
        </w:rPr>
        <w:t xml:space="preserve">his or her work on your film. What qualities (style of cinematography, type of script, etc.) did this member of the production bring to your film? In order to answer this question, you will first need to </w:t>
      </w:r>
      <w:r w:rsidR="000E5E0A" w:rsidRPr="002C30F5">
        <w:rPr>
          <w:rFonts w:ascii="Bookman Old Style" w:hAnsi="Bookman Old Style"/>
          <w:b/>
          <w:sz w:val="20"/>
          <w:szCs w:val="20"/>
        </w:rPr>
        <w:t>(1)</w:t>
      </w:r>
      <w:r w:rsidR="000E5E0A" w:rsidRPr="002C30F5">
        <w:rPr>
          <w:rFonts w:ascii="Bookman Old Style" w:hAnsi="Bookman Old Style"/>
          <w:sz w:val="20"/>
          <w:szCs w:val="20"/>
        </w:rPr>
        <w:t xml:space="preserve"> find out what sort of work the crew member was known for before this film. Such information might be found in a primary-source profile (</w:t>
      </w:r>
      <w:proofErr w:type="gramStart"/>
      <w:r w:rsidR="000E5E0A" w:rsidRPr="002C30F5">
        <w:rPr>
          <w:rFonts w:ascii="Bookman Old Style" w:hAnsi="Bookman Old Style"/>
          <w:sz w:val="20"/>
          <w:szCs w:val="20"/>
        </w:rPr>
        <w:t>e.g.</w:t>
      </w:r>
      <w:proofErr w:type="gramEnd"/>
      <w:r w:rsidR="000E5E0A" w:rsidRPr="002C30F5">
        <w:rPr>
          <w:rFonts w:ascii="Bookman Old Style" w:hAnsi="Bookman Old Style"/>
          <w:sz w:val="20"/>
          <w:szCs w:val="20"/>
        </w:rPr>
        <w:t xml:space="preserve"> story in </w:t>
      </w:r>
      <w:r w:rsidR="000E5E0A" w:rsidRPr="002B65E7">
        <w:rPr>
          <w:rFonts w:ascii="Bookman Old Style" w:hAnsi="Bookman Old Style"/>
          <w:i/>
          <w:iCs/>
          <w:sz w:val="20"/>
          <w:szCs w:val="20"/>
        </w:rPr>
        <w:t>American Cinematographer</w:t>
      </w:r>
      <w:r w:rsidR="000E5E0A" w:rsidRPr="002C30F5">
        <w:rPr>
          <w:rFonts w:ascii="Bookman Old Style" w:hAnsi="Bookman Old Style"/>
          <w:sz w:val="20"/>
          <w:szCs w:val="20"/>
        </w:rPr>
        <w:t xml:space="preserve">), but you might need to seek out biographies or autobiographies of the crewmember or his/her collaborators, histories of the studios where he/she worked, interviews with the crew member and/or his/her collaborators. In order to </w:t>
      </w:r>
      <w:r w:rsidR="000E5E0A" w:rsidRPr="002C30F5">
        <w:rPr>
          <w:rFonts w:ascii="Bookman Old Style" w:hAnsi="Bookman Old Style"/>
          <w:b/>
          <w:sz w:val="20"/>
          <w:szCs w:val="20"/>
        </w:rPr>
        <w:t>(2)</w:t>
      </w:r>
      <w:r w:rsidR="000E5E0A" w:rsidRPr="002C30F5">
        <w:rPr>
          <w:rFonts w:ascii="Bookman Old Style" w:hAnsi="Bookman Old Style"/>
          <w:sz w:val="20"/>
          <w:szCs w:val="20"/>
        </w:rPr>
        <w:t xml:space="preserve"> determine his/her contribution to your film, you might find a primary source account of its production through the Media History Digital Library, but you might also need to consult the AFI Catalogue’s account of the production, articles or chapters on your film, etc.  </w:t>
      </w:r>
    </w:p>
    <w:p w14:paraId="2851251F" w14:textId="16D6D1A9" w:rsidR="00A342F0" w:rsidRPr="002C30F5" w:rsidRDefault="00A342F0" w:rsidP="00A342F0">
      <w:pPr>
        <w:spacing w:after="120"/>
        <w:ind w:left="360"/>
        <w:rPr>
          <w:rFonts w:ascii="Bookman Old Style" w:hAnsi="Bookman Old Style"/>
          <w:sz w:val="20"/>
          <w:szCs w:val="20"/>
        </w:rPr>
      </w:pPr>
      <w:r w:rsidRPr="002C30F5">
        <w:rPr>
          <w:rFonts w:ascii="Bookman Old Style" w:hAnsi="Bookman Old Style"/>
          <w:b/>
          <w:sz w:val="20"/>
          <w:szCs w:val="20"/>
        </w:rPr>
        <w:t>Note:</w:t>
      </w:r>
      <w:r w:rsidRPr="002C30F5">
        <w:rPr>
          <w:rFonts w:ascii="Bookman Old Style" w:hAnsi="Bookman Old Style"/>
          <w:sz w:val="20"/>
          <w:szCs w:val="20"/>
        </w:rPr>
        <w:t xml:space="preserve"> </w:t>
      </w:r>
      <w:r w:rsidRPr="002C30F5">
        <w:rPr>
          <w:rFonts w:ascii="Bookman Old Style" w:hAnsi="Bookman Old Style"/>
          <w:i/>
          <w:sz w:val="20"/>
          <w:szCs w:val="20"/>
        </w:rPr>
        <w:t>Option B is the hardest to research, so if you want to do this one, you should consult with me and tell me which member of the crew you’re interested to research.</w:t>
      </w:r>
    </w:p>
    <w:p w14:paraId="0C743A3C" w14:textId="1C858F92" w:rsidR="00865840" w:rsidRDefault="00865840" w:rsidP="00865840">
      <w:pPr>
        <w:rPr>
          <w:rFonts w:ascii="Bookman Old Style" w:hAnsi="Bookman Old Style"/>
          <w:sz w:val="20"/>
          <w:szCs w:val="20"/>
        </w:rPr>
      </w:pPr>
      <w:r w:rsidRPr="002C30F5">
        <w:rPr>
          <w:rFonts w:ascii="Bookman Old Style" w:hAnsi="Bookman Old Style"/>
          <w:sz w:val="20"/>
          <w:szCs w:val="20"/>
          <w:u w:val="single"/>
        </w:rPr>
        <w:t>Option C: Production Technologies</w:t>
      </w:r>
      <w:r w:rsidRPr="002C30F5">
        <w:rPr>
          <w:rFonts w:ascii="Bookman Old Style" w:hAnsi="Bookman Old Style"/>
          <w:sz w:val="20"/>
          <w:szCs w:val="20"/>
        </w:rPr>
        <w:t xml:space="preserve">: Do some preliminary research to see what new (or relatively new) technologies are being used by your film (see the Bordwell &amp; Thompson reading from week 4 for some possibilities). Using the MHDL, find a </w:t>
      </w:r>
      <w:r w:rsidRPr="002C30F5">
        <w:rPr>
          <w:rFonts w:ascii="Bookman Old Style" w:hAnsi="Bookman Old Style"/>
          <w:i/>
          <w:sz w:val="20"/>
          <w:szCs w:val="20"/>
        </w:rPr>
        <w:t xml:space="preserve">technical journal </w:t>
      </w:r>
      <w:r w:rsidRPr="002C30F5">
        <w:rPr>
          <w:rFonts w:ascii="Bookman Old Style" w:hAnsi="Bookman Old Style"/>
          <w:sz w:val="20"/>
          <w:szCs w:val="20"/>
        </w:rPr>
        <w:t xml:space="preserve">article about the technology. How does the discussion of this technology indicate how it will make the more production process more efficient (or not disrupt it too severely)? Does the article give an indication of how the technology will affect film style? Evaluate this assertion against the evidence of your film: does the technology, as deployed in a key scene, support classicism’s prioritization of narrative or do values such as spectacle/ artistic motivation become dominant? Be specific in discussing your scene. </w:t>
      </w:r>
    </w:p>
    <w:p w14:paraId="4AE18BA3" w14:textId="77777777" w:rsidR="00CA1996" w:rsidRDefault="00CA1996" w:rsidP="00865840">
      <w:pPr>
        <w:rPr>
          <w:rFonts w:ascii="Bookman Old Style" w:hAnsi="Bookman Old Style"/>
          <w:sz w:val="20"/>
          <w:szCs w:val="20"/>
        </w:rPr>
      </w:pPr>
    </w:p>
    <w:p w14:paraId="0B88E9D2" w14:textId="77777777" w:rsidR="000E5E0A" w:rsidRPr="002C30F5" w:rsidRDefault="000E5E0A">
      <w:pPr>
        <w:rPr>
          <w:rFonts w:ascii="Bookman Old Style" w:hAnsi="Bookman Old Style"/>
          <w:sz w:val="20"/>
          <w:szCs w:val="20"/>
        </w:rPr>
      </w:pPr>
    </w:p>
    <w:p w14:paraId="59973046" w14:textId="0CF43B9B" w:rsidR="000E5E0A" w:rsidRDefault="007A33AA" w:rsidP="00D95CA3">
      <w:pPr>
        <w:ind w:left="7200" w:firstLine="360"/>
        <w:rPr>
          <w:rFonts w:ascii="Bookman Old Style" w:hAnsi="Bookman Old Style"/>
          <w:i/>
          <w:sz w:val="20"/>
          <w:szCs w:val="20"/>
        </w:rPr>
      </w:pPr>
      <w:r w:rsidRPr="002C30F5">
        <w:rPr>
          <w:rFonts w:ascii="Bookman Old Style" w:hAnsi="Bookman Old Style"/>
          <w:i/>
          <w:sz w:val="20"/>
          <w:szCs w:val="20"/>
        </w:rPr>
        <w:t xml:space="preserve">Distribute Wk. </w:t>
      </w:r>
      <w:r w:rsidR="00D95CA3">
        <w:rPr>
          <w:rFonts w:ascii="Bookman Old Style" w:hAnsi="Bookman Old Style"/>
          <w:i/>
          <w:sz w:val="20"/>
          <w:szCs w:val="20"/>
        </w:rPr>
        <w:t>9</w:t>
      </w:r>
    </w:p>
    <w:p w14:paraId="2C649911" w14:textId="77777777" w:rsidR="002C30F5" w:rsidRPr="002C30F5" w:rsidRDefault="002C30F5" w:rsidP="00742699">
      <w:pPr>
        <w:rPr>
          <w:rFonts w:ascii="Bookman Old Style" w:hAnsi="Bookman Old Style"/>
          <w:i/>
          <w:sz w:val="20"/>
          <w:szCs w:val="20"/>
        </w:rPr>
      </w:pPr>
    </w:p>
    <w:p w14:paraId="6B3BF1E0" w14:textId="3BD27595" w:rsidR="005C7BC6" w:rsidRDefault="005C7BC6" w:rsidP="00D95CA3">
      <w:pPr>
        <w:jc w:val="center"/>
        <w:rPr>
          <w:rFonts w:ascii="Bookman Old Style" w:hAnsi="Bookman Old Style"/>
          <w:sz w:val="21"/>
          <w:szCs w:val="21"/>
        </w:rPr>
      </w:pPr>
    </w:p>
    <w:p w14:paraId="4B306E48" w14:textId="2213C366" w:rsidR="00D95CA3" w:rsidRPr="00037701" w:rsidRDefault="00D95CA3" w:rsidP="00D95CA3">
      <w:pPr>
        <w:jc w:val="center"/>
        <w:rPr>
          <w:rFonts w:ascii="Bookman Old Style" w:hAnsi="Bookman Old Style"/>
          <w:sz w:val="22"/>
          <w:szCs w:val="22"/>
        </w:rPr>
      </w:pPr>
      <w:r w:rsidRPr="00037701">
        <w:rPr>
          <w:rFonts w:ascii="Bookman Old Style" w:hAnsi="Bookman Old Style"/>
          <w:sz w:val="22"/>
          <w:szCs w:val="22"/>
        </w:rPr>
        <w:lastRenderedPageBreak/>
        <w:t>Hollywood Cinema in the Studio-Era (TERM YR)</w:t>
      </w:r>
    </w:p>
    <w:p w14:paraId="29314583" w14:textId="59837277" w:rsidR="00A91950" w:rsidRPr="00037701" w:rsidRDefault="00A91950" w:rsidP="00A91950">
      <w:pPr>
        <w:jc w:val="center"/>
        <w:rPr>
          <w:rFonts w:ascii="Bookman Old Style" w:hAnsi="Bookman Old Style"/>
          <w:b/>
          <w:sz w:val="22"/>
          <w:szCs w:val="22"/>
        </w:rPr>
      </w:pPr>
      <w:r w:rsidRPr="00037701">
        <w:rPr>
          <w:rFonts w:ascii="Bookman Old Style" w:hAnsi="Bookman Old Style"/>
          <w:b/>
          <w:sz w:val="22"/>
          <w:szCs w:val="22"/>
        </w:rPr>
        <w:t>Information Sheet for Forum Post #5</w:t>
      </w:r>
    </w:p>
    <w:p w14:paraId="762EE4BA" w14:textId="77777777" w:rsidR="00A91950" w:rsidRPr="00037701" w:rsidRDefault="00A91950" w:rsidP="00A91950">
      <w:pPr>
        <w:rPr>
          <w:rFonts w:ascii="Bookman Old Style" w:hAnsi="Bookman Old Style"/>
          <w:sz w:val="22"/>
          <w:szCs w:val="22"/>
        </w:rPr>
      </w:pPr>
    </w:p>
    <w:p w14:paraId="0009AF6E" w14:textId="4D05D415" w:rsidR="00A91950" w:rsidRPr="00037701" w:rsidRDefault="00A91950" w:rsidP="00A91950">
      <w:pPr>
        <w:rPr>
          <w:rFonts w:ascii="Bookman Old Style" w:hAnsi="Bookman Old Style"/>
          <w:sz w:val="22"/>
          <w:szCs w:val="22"/>
        </w:rPr>
      </w:pPr>
      <w:r w:rsidRPr="00037701">
        <w:rPr>
          <w:rFonts w:ascii="Bookman Old Style" w:hAnsi="Bookman Old Style"/>
          <w:b/>
          <w:sz w:val="22"/>
          <w:szCs w:val="22"/>
        </w:rPr>
        <w:t>Post #5: Local</w:t>
      </w:r>
      <w:r w:rsidR="00037701">
        <w:rPr>
          <w:rFonts w:ascii="Bookman Old Style" w:hAnsi="Bookman Old Style"/>
          <w:b/>
          <w:sz w:val="22"/>
          <w:szCs w:val="22"/>
        </w:rPr>
        <w:t xml:space="preserve"> </w:t>
      </w:r>
      <w:r w:rsidRPr="00037701">
        <w:rPr>
          <w:rFonts w:ascii="Bookman Old Style" w:hAnsi="Bookman Old Style"/>
          <w:b/>
          <w:sz w:val="22"/>
          <w:szCs w:val="22"/>
        </w:rPr>
        <w:t>Cinema Culture</w:t>
      </w:r>
      <w:r w:rsidR="00B65C77" w:rsidRPr="00037701">
        <w:rPr>
          <w:rFonts w:ascii="Bookman Old Style" w:hAnsi="Bookman Old Style"/>
          <w:b/>
          <w:sz w:val="22"/>
          <w:szCs w:val="22"/>
        </w:rPr>
        <w:t>s</w:t>
      </w:r>
      <w:r w:rsidR="000C64B1" w:rsidRPr="00037701">
        <w:rPr>
          <w:rFonts w:ascii="Bookman Old Style" w:hAnsi="Bookman Old Style"/>
          <w:b/>
          <w:sz w:val="22"/>
          <w:szCs w:val="22"/>
        </w:rPr>
        <w:t xml:space="preserve"> </w:t>
      </w:r>
      <w:r w:rsidR="004D63E6" w:rsidRPr="00037701">
        <w:rPr>
          <w:rFonts w:ascii="Bookman Old Style" w:hAnsi="Bookman Old Style"/>
          <w:sz w:val="22"/>
          <w:szCs w:val="22"/>
        </w:rPr>
        <w:t>(~</w:t>
      </w:r>
      <w:r w:rsidRPr="00037701">
        <w:rPr>
          <w:rFonts w:ascii="Bookman Old Style" w:hAnsi="Bookman Old Style"/>
          <w:sz w:val="22"/>
          <w:szCs w:val="22"/>
        </w:rPr>
        <w:t>500-750 words</w:t>
      </w:r>
      <w:r w:rsidR="00742699" w:rsidRPr="00037701">
        <w:rPr>
          <w:rFonts w:ascii="Bookman Old Style" w:hAnsi="Bookman Old Style"/>
          <w:sz w:val="22"/>
          <w:szCs w:val="22"/>
        </w:rPr>
        <w:t>***</w:t>
      </w:r>
      <w:r w:rsidRPr="00037701">
        <w:rPr>
          <w:rFonts w:ascii="Bookman Old Style" w:hAnsi="Bookman Old Style"/>
          <w:sz w:val="22"/>
          <w:szCs w:val="22"/>
        </w:rPr>
        <w:t>)</w:t>
      </w:r>
    </w:p>
    <w:p w14:paraId="003BEAEC" w14:textId="4CEADBA9" w:rsidR="001C438F" w:rsidRPr="00037701" w:rsidRDefault="00A91950" w:rsidP="00D91FC0">
      <w:pPr>
        <w:spacing w:after="60"/>
        <w:rPr>
          <w:rFonts w:ascii="Bookman Old Style" w:hAnsi="Bookman Old Style"/>
          <w:sz w:val="22"/>
          <w:szCs w:val="22"/>
        </w:rPr>
      </w:pPr>
      <w:r w:rsidRPr="00037701">
        <w:rPr>
          <w:rFonts w:ascii="Bookman Old Style" w:hAnsi="Bookman Old Style"/>
          <w:b/>
          <w:sz w:val="22"/>
          <w:szCs w:val="22"/>
        </w:rPr>
        <w:t>Due:</w:t>
      </w:r>
      <w:r w:rsidRPr="00037701">
        <w:rPr>
          <w:rFonts w:ascii="Bookman Old Style" w:hAnsi="Bookman Old Style"/>
          <w:sz w:val="22"/>
          <w:szCs w:val="22"/>
        </w:rPr>
        <w:t xml:space="preserve"> </w:t>
      </w:r>
      <w:r w:rsidR="00C442E1" w:rsidRPr="00037701">
        <w:rPr>
          <w:rFonts w:ascii="Bookman Old Style" w:hAnsi="Bookman Old Style"/>
          <w:sz w:val="22"/>
          <w:szCs w:val="22"/>
        </w:rPr>
        <w:t>[Wk</w:t>
      </w:r>
      <w:r w:rsidR="00C33679" w:rsidRPr="00037701">
        <w:rPr>
          <w:rFonts w:ascii="Bookman Old Style" w:hAnsi="Bookman Old Style"/>
          <w:sz w:val="22"/>
          <w:szCs w:val="22"/>
        </w:rPr>
        <w:t>.</w:t>
      </w:r>
      <w:r w:rsidR="00C442E1" w:rsidRPr="00037701">
        <w:rPr>
          <w:rFonts w:ascii="Bookman Old Style" w:hAnsi="Bookman Old Style"/>
          <w:sz w:val="22"/>
          <w:szCs w:val="22"/>
        </w:rPr>
        <w:t>14 DATE]</w:t>
      </w:r>
      <w:r w:rsidRPr="00037701">
        <w:rPr>
          <w:rFonts w:ascii="Bookman Old Style" w:hAnsi="Bookman Old Style"/>
          <w:sz w:val="22"/>
          <w:szCs w:val="22"/>
        </w:rPr>
        <w:t xml:space="preserve"> </w:t>
      </w:r>
      <w:r w:rsidR="005417B5" w:rsidRPr="00037701">
        <w:rPr>
          <w:rFonts w:ascii="Bookman Old Style" w:hAnsi="Bookman Old Style"/>
          <w:sz w:val="22"/>
          <w:szCs w:val="22"/>
        </w:rPr>
        <w:t xml:space="preserve">by midnight; comments by </w:t>
      </w:r>
      <w:r w:rsidR="00C442E1" w:rsidRPr="00037701">
        <w:rPr>
          <w:rFonts w:ascii="Bookman Old Style" w:hAnsi="Bookman Old Style"/>
          <w:sz w:val="22"/>
          <w:szCs w:val="22"/>
        </w:rPr>
        <w:t>[DATE]</w:t>
      </w:r>
      <w:r w:rsidR="002B65E7" w:rsidRPr="00037701">
        <w:rPr>
          <w:rFonts w:ascii="Bookman Old Style" w:hAnsi="Bookman Old Style"/>
          <w:sz w:val="22"/>
          <w:szCs w:val="22"/>
        </w:rPr>
        <w:t xml:space="preserve"> and</w:t>
      </w:r>
      <w:r w:rsidR="005417B5" w:rsidRPr="00037701">
        <w:rPr>
          <w:rFonts w:ascii="Bookman Old Style" w:hAnsi="Bookman Old Style"/>
          <w:sz w:val="22"/>
          <w:szCs w:val="22"/>
        </w:rPr>
        <w:t xml:space="preserve"> replies by </w:t>
      </w:r>
      <w:r w:rsidR="00C442E1" w:rsidRPr="00037701">
        <w:rPr>
          <w:rFonts w:ascii="Bookman Old Style" w:hAnsi="Bookman Old Style"/>
          <w:sz w:val="22"/>
          <w:szCs w:val="22"/>
        </w:rPr>
        <w:t>[DATE]</w:t>
      </w:r>
    </w:p>
    <w:p w14:paraId="09F4C38D" w14:textId="15B0177C" w:rsidR="00A91950" w:rsidRPr="00D95CA3" w:rsidRDefault="00A91950" w:rsidP="00D91FC0">
      <w:pPr>
        <w:spacing w:after="60"/>
        <w:rPr>
          <w:rFonts w:ascii="Bookman Old Style" w:hAnsi="Bookman Old Style"/>
          <w:sz w:val="20"/>
          <w:szCs w:val="20"/>
        </w:rPr>
      </w:pPr>
      <w:r w:rsidRPr="00D95CA3">
        <w:rPr>
          <w:rFonts w:ascii="Bookman Old Style" w:hAnsi="Bookman Old Style"/>
          <w:sz w:val="20"/>
          <w:szCs w:val="20"/>
        </w:rPr>
        <w:t xml:space="preserve"> </w:t>
      </w:r>
    </w:p>
    <w:p w14:paraId="204DA805" w14:textId="4DAF6CFC" w:rsidR="00117B0F" w:rsidRPr="00037701" w:rsidRDefault="00117B0F" w:rsidP="00752320">
      <w:pPr>
        <w:rPr>
          <w:rFonts w:ascii="Bookman Old Style" w:hAnsi="Bookman Old Style"/>
          <w:b/>
          <w:sz w:val="21"/>
          <w:szCs w:val="21"/>
        </w:rPr>
      </w:pPr>
      <w:r w:rsidRPr="00037701">
        <w:rPr>
          <w:rFonts w:ascii="Bookman Old Style" w:hAnsi="Bookman Old Style"/>
          <w:b/>
          <w:sz w:val="21"/>
          <w:szCs w:val="21"/>
        </w:rPr>
        <w:t>Assignment Description</w:t>
      </w:r>
      <w:r w:rsidR="00F61FA7" w:rsidRPr="00037701">
        <w:rPr>
          <w:rFonts w:ascii="Bookman Old Style" w:hAnsi="Bookman Old Style"/>
          <w:b/>
          <w:sz w:val="21"/>
          <w:szCs w:val="21"/>
        </w:rPr>
        <w:t xml:space="preserve">: </w:t>
      </w:r>
    </w:p>
    <w:p w14:paraId="28D619F4" w14:textId="2E8B4ED2" w:rsidR="00F61FA7" w:rsidRPr="00037701" w:rsidRDefault="000E6A36" w:rsidP="002B65E7">
      <w:pPr>
        <w:ind w:firstLine="360"/>
        <w:rPr>
          <w:rFonts w:ascii="Bookman Old Style" w:hAnsi="Bookman Old Style"/>
          <w:sz w:val="21"/>
          <w:szCs w:val="21"/>
        </w:rPr>
      </w:pPr>
      <w:r w:rsidRPr="00037701">
        <w:rPr>
          <w:rFonts w:ascii="Bookman Old Style" w:hAnsi="Bookman Old Style"/>
          <w:sz w:val="21"/>
          <w:szCs w:val="21"/>
        </w:rPr>
        <w:t>For y</w:t>
      </w:r>
      <w:r w:rsidR="00F61FA7" w:rsidRPr="00037701">
        <w:rPr>
          <w:rFonts w:ascii="Bookman Old Style" w:hAnsi="Bookman Old Style"/>
          <w:sz w:val="21"/>
          <w:szCs w:val="21"/>
        </w:rPr>
        <w:t xml:space="preserve">our fifth post </w:t>
      </w:r>
      <w:r w:rsidRPr="00037701">
        <w:rPr>
          <w:rFonts w:ascii="Bookman Old Style" w:hAnsi="Bookman Old Style"/>
          <w:sz w:val="21"/>
          <w:szCs w:val="21"/>
        </w:rPr>
        <w:t xml:space="preserve">you will choose </w:t>
      </w:r>
      <w:r w:rsidRPr="00037701">
        <w:rPr>
          <w:rFonts w:ascii="Bookman Old Style" w:hAnsi="Bookman Old Style"/>
          <w:sz w:val="21"/>
          <w:szCs w:val="21"/>
          <w:u w:val="single"/>
        </w:rPr>
        <w:t>one</w:t>
      </w:r>
      <w:r w:rsidRPr="00037701">
        <w:rPr>
          <w:rFonts w:ascii="Bookman Old Style" w:hAnsi="Bookman Old Style"/>
          <w:sz w:val="21"/>
          <w:szCs w:val="21"/>
        </w:rPr>
        <w:t xml:space="preserve"> of these four topics</w:t>
      </w:r>
      <w:r w:rsidR="00C442E1" w:rsidRPr="00037701">
        <w:rPr>
          <w:rFonts w:ascii="Bookman Old Style" w:hAnsi="Bookman Old Style"/>
          <w:sz w:val="21"/>
          <w:szCs w:val="21"/>
        </w:rPr>
        <w:t>,</w:t>
      </w:r>
      <w:r w:rsidRPr="00037701">
        <w:rPr>
          <w:rFonts w:ascii="Bookman Old Style" w:hAnsi="Bookman Old Style"/>
          <w:sz w:val="21"/>
          <w:szCs w:val="21"/>
        </w:rPr>
        <w:t xml:space="preserve"> each of which </w:t>
      </w:r>
      <w:r w:rsidR="00C442E1" w:rsidRPr="00037701">
        <w:rPr>
          <w:rFonts w:ascii="Bookman Old Style" w:hAnsi="Bookman Old Style"/>
          <w:sz w:val="21"/>
          <w:szCs w:val="21"/>
        </w:rPr>
        <w:t>pertains to</w:t>
      </w:r>
      <w:r w:rsidRPr="00037701">
        <w:rPr>
          <w:rFonts w:ascii="Bookman Old Style" w:hAnsi="Bookman Old Style"/>
          <w:sz w:val="21"/>
          <w:szCs w:val="21"/>
        </w:rPr>
        <w:t xml:space="preserve"> how your film (or cinema at the time) was received in the broader culture. As a result, each option will ask you to attend to a </w:t>
      </w:r>
      <w:r w:rsidRPr="00037701">
        <w:rPr>
          <w:rFonts w:ascii="Bookman Old Style" w:hAnsi="Bookman Old Style"/>
          <w:i/>
          <w:sz w:val="21"/>
          <w:szCs w:val="21"/>
        </w:rPr>
        <w:t>local</w:t>
      </w:r>
      <w:r w:rsidRPr="00037701">
        <w:rPr>
          <w:rFonts w:ascii="Bookman Old Style" w:hAnsi="Bookman Old Style"/>
          <w:sz w:val="21"/>
          <w:szCs w:val="21"/>
        </w:rPr>
        <w:t xml:space="preserve"> context in which cinema circulated</w:t>
      </w:r>
      <w:r w:rsidR="00C442E1" w:rsidRPr="00037701">
        <w:rPr>
          <w:rFonts w:ascii="Bookman Old Style" w:hAnsi="Bookman Old Style"/>
          <w:sz w:val="21"/>
          <w:szCs w:val="21"/>
        </w:rPr>
        <w:t>—</w:t>
      </w:r>
      <w:r w:rsidRPr="00037701">
        <w:rPr>
          <w:rFonts w:ascii="Bookman Old Style" w:hAnsi="Bookman Old Style"/>
          <w:sz w:val="21"/>
          <w:szCs w:val="21"/>
        </w:rPr>
        <w:t xml:space="preserve">these </w:t>
      </w:r>
      <w:r w:rsidR="009B3342" w:rsidRPr="00037701">
        <w:rPr>
          <w:rFonts w:ascii="Bookman Old Style" w:hAnsi="Bookman Old Style"/>
          <w:sz w:val="21"/>
          <w:szCs w:val="21"/>
        </w:rPr>
        <w:t xml:space="preserve">local contexts </w:t>
      </w:r>
      <w:r w:rsidRPr="00037701">
        <w:rPr>
          <w:rFonts w:ascii="Bookman Old Style" w:hAnsi="Bookman Old Style"/>
          <w:sz w:val="21"/>
          <w:szCs w:val="21"/>
        </w:rPr>
        <w:t xml:space="preserve">include </w:t>
      </w:r>
      <w:r w:rsidR="00C442E1" w:rsidRPr="00037701">
        <w:rPr>
          <w:rFonts w:ascii="Bookman Old Style" w:hAnsi="Bookman Old Style"/>
          <w:sz w:val="21"/>
          <w:szCs w:val="21"/>
        </w:rPr>
        <w:t>cities like Philadelphia and Camden</w:t>
      </w:r>
      <w:r w:rsidRPr="00037701">
        <w:rPr>
          <w:rFonts w:ascii="Bookman Old Style" w:hAnsi="Bookman Old Style"/>
          <w:sz w:val="21"/>
          <w:szCs w:val="21"/>
        </w:rPr>
        <w:t xml:space="preserve">, small towns, African American communities, and (farthest afield) Latin America. </w:t>
      </w:r>
      <w:r w:rsidR="00373226" w:rsidRPr="00037701">
        <w:rPr>
          <w:rFonts w:ascii="Bookman Old Style" w:hAnsi="Bookman Old Style"/>
          <w:sz w:val="21"/>
          <w:szCs w:val="21"/>
        </w:rPr>
        <w:t xml:space="preserve">While the below prompts indicate some </w:t>
      </w:r>
      <w:proofErr w:type="gramStart"/>
      <w:r w:rsidR="00373226" w:rsidRPr="00037701">
        <w:rPr>
          <w:rFonts w:ascii="Bookman Old Style" w:hAnsi="Bookman Old Style"/>
          <w:sz w:val="21"/>
          <w:szCs w:val="21"/>
        </w:rPr>
        <w:t>issues</w:t>
      </w:r>
      <w:proofErr w:type="gramEnd"/>
      <w:r w:rsidR="00373226" w:rsidRPr="00037701">
        <w:rPr>
          <w:rFonts w:ascii="Bookman Old Style" w:hAnsi="Bookman Old Style"/>
          <w:sz w:val="21"/>
          <w:szCs w:val="21"/>
        </w:rPr>
        <w:t xml:space="preserve"> you should attend to in your post, bear in mind your work will be assessed according to the </w:t>
      </w:r>
      <w:r w:rsidR="00C442E1" w:rsidRPr="00037701">
        <w:rPr>
          <w:rFonts w:ascii="Bookman Old Style" w:hAnsi="Bookman Old Style"/>
          <w:sz w:val="21"/>
          <w:szCs w:val="21"/>
        </w:rPr>
        <w:t>generalized r</w:t>
      </w:r>
      <w:r w:rsidR="00373226" w:rsidRPr="00037701">
        <w:rPr>
          <w:rFonts w:ascii="Bookman Old Style" w:hAnsi="Bookman Old Style"/>
          <w:sz w:val="21"/>
          <w:szCs w:val="21"/>
        </w:rPr>
        <w:t>ub</w:t>
      </w:r>
      <w:r w:rsidR="00D46FDC" w:rsidRPr="00037701">
        <w:rPr>
          <w:rFonts w:ascii="Bookman Old Style" w:hAnsi="Bookman Old Style"/>
          <w:sz w:val="21"/>
          <w:szCs w:val="21"/>
        </w:rPr>
        <w:t>r</w:t>
      </w:r>
      <w:r w:rsidR="00373226" w:rsidRPr="00037701">
        <w:rPr>
          <w:rFonts w:ascii="Bookman Old Style" w:hAnsi="Bookman Old Style"/>
          <w:sz w:val="21"/>
          <w:szCs w:val="21"/>
        </w:rPr>
        <w:t>ic tha</w:t>
      </w:r>
      <w:r w:rsidR="00436762" w:rsidRPr="00037701">
        <w:rPr>
          <w:rFonts w:ascii="Bookman Old Style" w:hAnsi="Bookman Old Style"/>
          <w:sz w:val="21"/>
          <w:szCs w:val="21"/>
        </w:rPr>
        <w:t>t has been used for Posts #3 and #4</w:t>
      </w:r>
      <w:r w:rsidR="00373226" w:rsidRPr="00037701">
        <w:rPr>
          <w:rFonts w:ascii="Bookman Old Style" w:hAnsi="Bookman Old Style"/>
          <w:sz w:val="21"/>
          <w:szCs w:val="21"/>
        </w:rPr>
        <w:t>.</w:t>
      </w:r>
      <w:r w:rsidR="002B65E7" w:rsidRPr="00037701">
        <w:rPr>
          <w:rFonts w:ascii="Bookman Old Style" w:hAnsi="Bookman Old Style"/>
          <w:sz w:val="21"/>
          <w:szCs w:val="21"/>
        </w:rPr>
        <w:t xml:space="preserve"> In particular, be mindful of the requirement that your discussion incorporate </w:t>
      </w:r>
      <w:r w:rsidR="00373226" w:rsidRPr="00037701">
        <w:rPr>
          <w:rFonts w:ascii="Bookman Old Style" w:hAnsi="Bookman Old Style"/>
          <w:sz w:val="21"/>
          <w:szCs w:val="21"/>
        </w:rPr>
        <w:t xml:space="preserve"> </w:t>
      </w:r>
    </w:p>
    <w:p w14:paraId="57128CF4" w14:textId="77777777" w:rsidR="002B65E7" w:rsidRPr="00037701" w:rsidRDefault="002B65E7" w:rsidP="002B65E7">
      <w:pPr>
        <w:ind w:firstLine="360"/>
        <w:rPr>
          <w:rFonts w:ascii="Bookman Old Style" w:hAnsi="Bookman Old Style"/>
          <w:sz w:val="21"/>
          <w:szCs w:val="21"/>
        </w:rPr>
      </w:pPr>
    </w:p>
    <w:p w14:paraId="0DFEBA42" w14:textId="0F501423" w:rsidR="00A91950" w:rsidRPr="00037701" w:rsidRDefault="003747B5" w:rsidP="00752320">
      <w:pPr>
        <w:spacing w:after="60"/>
        <w:rPr>
          <w:rFonts w:ascii="Bookman Old Style" w:hAnsi="Bookman Old Style"/>
          <w:sz w:val="21"/>
          <w:szCs w:val="21"/>
          <w:u w:val="single"/>
        </w:rPr>
      </w:pPr>
      <w:r w:rsidRPr="00037701">
        <w:rPr>
          <w:rFonts w:ascii="Bookman Old Style" w:hAnsi="Bookman Old Style"/>
          <w:sz w:val="21"/>
          <w:szCs w:val="21"/>
          <w:u w:val="single"/>
        </w:rPr>
        <w:t>Option A</w:t>
      </w:r>
      <w:r w:rsidR="00A91950" w:rsidRPr="00037701">
        <w:rPr>
          <w:rFonts w:ascii="Bookman Old Style" w:hAnsi="Bookman Old Style"/>
          <w:sz w:val="21"/>
          <w:szCs w:val="21"/>
          <w:u w:val="single"/>
        </w:rPr>
        <w:t>:</w:t>
      </w:r>
      <w:r w:rsidR="002F18BF" w:rsidRPr="00037701">
        <w:rPr>
          <w:rFonts w:ascii="Bookman Old Style" w:hAnsi="Bookman Old Style"/>
          <w:sz w:val="21"/>
          <w:szCs w:val="21"/>
          <w:u w:val="single"/>
        </w:rPr>
        <w:t xml:space="preserve"> </w:t>
      </w:r>
      <w:r w:rsidR="008E5473" w:rsidRPr="00037701">
        <w:rPr>
          <w:rFonts w:ascii="Bookman Old Style" w:hAnsi="Bookman Old Style"/>
          <w:i/>
          <w:sz w:val="21"/>
          <w:szCs w:val="21"/>
          <w:u w:val="single"/>
        </w:rPr>
        <w:t xml:space="preserve">Variety </w:t>
      </w:r>
      <w:r w:rsidR="00D26FD4" w:rsidRPr="00037701">
        <w:rPr>
          <w:rFonts w:ascii="Bookman Old Style" w:hAnsi="Bookman Old Style"/>
          <w:sz w:val="21"/>
          <w:szCs w:val="21"/>
          <w:u w:val="single"/>
        </w:rPr>
        <w:t>“Picture Grosses” &amp; local</w:t>
      </w:r>
      <w:r w:rsidR="002F18BF" w:rsidRPr="00037701">
        <w:rPr>
          <w:rFonts w:ascii="Bookman Old Style" w:hAnsi="Bookman Old Style"/>
          <w:sz w:val="21"/>
          <w:szCs w:val="21"/>
          <w:u w:val="single"/>
        </w:rPr>
        <w:t xml:space="preserve"> exhibition</w:t>
      </w:r>
    </w:p>
    <w:p w14:paraId="2AB5D557" w14:textId="0846E8D5" w:rsidR="00F61FA7" w:rsidRPr="00037701" w:rsidRDefault="00F61FA7" w:rsidP="00752320">
      <w:pPr>
        <w:ind w:left="360" w:firstLine="360"/>
        <w:rPr>
          <w:rFonts w:ascii="Bookman Old Style" w:hAnsi="Bookman Old Style"/>
          <w:sz w:val="21"/>
          <w:szCs w:val="21"/>
        </w:rPr>
      </w:pPr>
      <w:r w:rsidRPr="00037701">
        <w:rPr>
          <w:rFonts w:ascii="Bookman Old Style" w:hAnsi="Bookman Old Style"/>
          <w:i/>
          <w:sz w:val="21"/>
          <w:szCs w:val="21"/>
        </w:rPr>
        <w:t>Research:</w:t>
      </w:r>
      <w:r w:rsidRPr="00037701">
        <w:rPr>
          <w:rFonts w:ascii="Bookman Old Style" w:hAnsi="Bookman Old Style"/>
          <w:sz w:val="21"/>
          <w:szCs w:val="21"/>
        </w:rPr>
        <w:t xml:space="preserve"> </w:t>
      </w:r>
      <w:r w:rsidR="000C64B1" w:rsidRPr="00037701">
        <w:rPr>
          <w:rFonts w:ascii="Bookman Old Style" w:hAnsi="Bookman Old Style"/>
          <w:sz w:val="21"/>
          <w:szCs w:val="21"/>
        </w:rPr>
        <w:t xml:space="preserve">Using the MHDL’s holdings of </w:t>
      </w:r>
      <w:r w:rsidR="000C64B1" w:rsidRPr="00037701">
        <w:rPr>
          <w:rFonts w:ascii="Bookman Old Style" w:hAnsi="Bookman Old Style"/>
          <w:i/>
          <w:sz w:val="21"/>
          <w:szCs w:val="21"/>
        </w:rPr>
        <w:t>Variety</w:t>
      </w:r>
      <w:r w:rsidR="000C64B1" w:rsidRPr="00037701">
        <w:rPr>
          <w:rFonts w:ascii="Bookman Old Style" w:hAnsi="Bookman Old Style"/>
          <w:sz w:val="21"/>
          <w:szCs w:val="21"/>
        </w:rPr>
        <w:t>, search your film’s title during the year of its release. This will return (among other things) “Picture Grosses” entries on your film’s performance at large downtown theaters in major cities. In which sections of the country was your film a hit? Where did it flop? How was the film presented in different cities?</w:t>
      </w:r>
      <w:r w:rsidRPr="00037701">
        <w:rPr>
          <w:rFonts w:ascii="Bookman Old Style" w:hAnsi="Bookman Old Style"/>
          <w:sz w:val="21"/>
          <w:szCs w:val="21"/>
        </w:rPr>
        <w:t xml:space="preserve"> </w:t>
      </w:r>
      <w:r w:rsidR="000C64B1" w:rsidRPr="00037701">
        <w:rPr>
          <w:rFonts w:ascii="Bookman Old Style" w:hAnsi="Bookman Old Style"/>
          <w:sz w:val="21"/>
          <w:szCs w:val="21"/>
        </w:rPr>
        <w:t>Next, u</w:t>
      </w:r>
      <w:r w:rsidR="003349EC" w:rsidRPr="00037701">
        <w:rPr>
          <w:rFonts w:ascii="Bookman Old Style" w:hAnsi="Bookman Old Style"/>
          <w:sz w:val="21"/>
          <w:szCs w:val="21"/>
        </w:rPr>
        <w:t xml:space="preserve">se </w:t>
      </w:r>
      <w:r w:rsidR="000C64B1" w:rsidRPr="00037701">
        <w:rPr>
          <w:rFonts w:ascii="Bookman Old Style" w:hAnsi="Bookman Old Style"/>
          <w:sz w:val="21"/>
          <w:szCs w:val="21"/>
        </w:rPr>
        <w:t xml:space="preserve">either the </w:t>
      </w:r>
      <w:r w:rsidR="000C64B1" w:rsidRPr="00037701">
        <w:rPr>
          <w:rFonts w:ascii="Bookman Old Style" w:hAnsi="Bookman Old Style"/>
          <w:i/>
          <w:sz w:val="21"/>
          <w:szCs w:val="21"/>
        </w:rPr>
        <w:t>Motion Picture Herald</w:t>
      </w:r>
      <w:r w:rsidR="000C64B1" w:rsidRPr="00037701">
        <w:rPr>
          <w:rFonts w:ascii="Bookman Old Style" w:hAnsi="Bookman Old Style"/>
          <w:sz w:val="21"/>
          <w:szCs w:val="21"/>
        </w:rPr>
        <w:t xml:space="preserve">’s “What the Picture Did </w:t>
      </w:r>
      <w:proofErr w:type="gramStart"/>
      <w:r w:rsidR="000C64B1" w:rsidRPr="00037701">
        <w:rPr>
          <w:rFonts w:ascii="Bookman Old Style" w:hAnsi="Bookman Old Style"/>
          <w:sz w:val="21"/>
          <w:szCs w:val="21"/>
        </w:rPr>
        <w:t>For</w:t>
      </w:r>
      <w:proofErr w:type="gramEnd"/>
      <w:r w:rsidR="000C64B1" w:rsidRPr="00037701">
        <w:rPr>
          <w:rFonts w:ascii="Bookman Old Style" w:hAnsi="Bookman Old Style"/>
          <w:sz w:val="21"/>
          <w:szCs w:val="21"/>
        </w:rPr>
        <w:t xml:space="preserve"> Me” column (not available for all years/films) </w:t>
      </w:r>
      <w:r w:rsidR="000C64B1" w:rsidRPr="00037701">
        <w:rPr>
          <w:rFonts w:ascii="Bookman Old Style" w:hAnsi="Bookman Old Style"/>
          <w:b/>
          <w:sz w:val="21"/>
          <w:szCs w:val="21"/>
        </w:rPr>
        <w:t>or</w:t>
      </w:r>
      <w:r w:rsidR="000C64B1" w:rsidRPr="00037701">
        <w:rPr>
          <w:rFonts w:ascii="Bookman Old Style" w:hAnsi="Bookman Old Style"/>
          <w:sz w:val="21"/>
          <w:szCs w:val="21"/>
        </w:rPr>
        <w:t xml:space="preserve"> </w:t>
      </w:r>
      <w:r w:rsidR="003349EC" w:rsidRPr="00037701">
        <w:rPr>
          <w:rFonts w:ascii="Bookman Old Style" w:hAnsi="Bookman Old Style"/>
          <w:sz w:val="21"/>
          <w:szCs w:val="21"/>
        </w:rPr>
        <w:t xml:space="preserve">local </w:t>
      </w:r>
      <w:r w:rsidR="00C442E1" w:rsidRPr="00037701">
        <w:rPr>
          <w:rFonts w:ascii="Bookman Old Style" w:hAnsi="Bookman Old Style"/>
          <w:sz w:val="21"/>
          <w:szCs w:val="21"/>
        </w:rPr>
        <w:t>Philadelphia &amp; South Jersey</w:t>
      </w:r>
      <w:r w:rsidR="000C64B1" w:rsidRPr="00037701">
        <w:rPr>
          <w:rFonts w:ascii="Bookman Old Style" w:hAnsi="Bookman Old Style"/>
          <w:sz w:val="21"/>
          <w:szCs w:val="21"/>
        </w:rPr>
        <w:t xml:space="preserve"> </w:t>
      </w:r>
      <w:r w:rsidR="003349EC" w:rsidRPr="00037701">
        <w:rPr>
          <w:rFonts w:ascii="Bookman Old Style" w:hAnsi="Bookman Old Style"/>
          <w:sz w:val="21"/>
          <w:szCs w:val="21"/>
        </w:rPr>
        <w:t>newspapers (</w:t>
      </w:r>
      <w:r w:rsidR="000C64B1" w:rsidRPr="00037701">
        <w:rPr>
          <w:rFonts w:ascii="Bookman Old Style" w:hAnsi="Bookman Old Style"/>
          <w:sz w:val="21"/>
          <w:szCs w:val="21"/>
        </w:rPr>
        <w:t xml:space="preserve">see </w:t>
      </w:r>
      <w:r w:rsidR="00C442E1" w:rsidRPr="00037701">
        <w:rPr>
          <w:rFonts w:ascii="Bookman Old Style" w:hAnsi="Bookman Old Style"/>
          <w:sz w:val="21"/>
          <w:szCs w:val="21"/>
        </w:rPr>
        <w:t xml:space="preserve">relevant page </w:t>
      </w:r>
      <w:r w:rsidRPr="00037701">
        <w:rPr>
          <w:rFonts w:ascii="Bookman Old Style" w:hAnsi="Bookman Old Style"/>
          <w:sz w:val="21"/>
          <w:szCs w:val="21"/>
        </w:rPr>
        <w:t xml:space="preserve">from </w:t>
      </w:r>
      <w:r w:rsidR="00C442E1" w:rsidRPr="00037701">
        <w:rPr>
          <w:rFonts w:ascii="Bookman Old Style" w:hAnsi="Bookman Old Style"/>
          <w:sz w:val="21"/>
          <w:szCs w:val="21"/>
        </w:rPr>
        <w:t>Module</w:t>
      </w:r>
      <w:r w:rsidRPr="00037701">
        <w:rPr>
          <w:rFonts w:ascii="Bookman Old Style" w:hAnsi="Bookman Old Style"/>
          <w:sz w:val="21"/>
          <w:szCs w:val="21"/>
        </w:rPr>
        <w:t xml:space="preserve"> </w:t>
      </w:r>
      <w:r w:rsidR="00C442E1" w:rsidRPr="00037701">
        <w:rPr>
          <w:rFonts w:ascii="Bookman Old Style" w:hAnsi="Bookman Old Style"/>
          <w:sz w:val="21"/>
          <w:szCs w:val="21"/>
        </w:rPr>
        <w:t>XX</w:t>
      </w:r>
      <w:r w:rsidR="003349EC" w:rsidRPr="00037701">
        <w:rPr>
          <w:rFonts w:ascii="Bookman Old Style" w:hAnsi="Bookman Old Style"/>
          <w:sz w:val="21"/>
          <w:szCs w:val="21"/>
        </w:rPr>
        <w:t xml:space="preserve">) to </w:t>
      </w:r>
      <w:r w:rsidRPr="00037701">
        <w:rPr>
          <w:rFonts w:ascii="Bookman Old Style" w:hAnsi="Bookman Old Style"/>
          <w:sz w:val="21"/>
          <w:szCs w:val="21"/>
        </w:rPr>
        <w:t xml:space="preserve">research how your film performed </w:t>
      </w:r>
      <w:r w:rsidR="00C33679" w:rsidRPr="00037701">
        <w:rPr>
          <w:rFonts w:ascii="Bookman Old Style" w:hAnsi="Bookman Old Style"/>
          <w:sz w:val="21"/>
          <w:szCs w:val="21"/>
        </w:rPr>
        <w:t xml:space="preserve">beyond the metros </w:t>
      </w:r>
      <w:r w:rsidRPr="00037701">
        <w:rPr>
          <w:rFonts w:ascii="Bookman Old Style" w:hAnsi="Bookman Old Style"/>
          <w:sz w:val="21"/>
          <w:szCs w:val="21"/>
        </w:rPr>
        <w:t xml:space="preserve">(if WTPDFM) or was presented </w:t>
      </w:r>
      <w:r w:rsidR="00C33679" w:rsidRPr="00037701">
        <w:rPr>
          <w:rFonts w:ascii="Bookman Old Style" w:hAnsi="Bookman Old Style"/>
          <w:sz w:val="21"/>
          <w:szCs w:val="21"/>
        </w:rPr>
        <w:t xml:space="preserve">nearby </w:t>
      </w:r>
      <w:r w:rsidRPr="00037701">
        <w:rPr>
          <w:rFonts w:ascii="Bookman Old Style" w:hAnsi="Bookman Old Style"/>
          <w:sz w:val="21"/>
          <w:szCs w:val="21"/>
        </w:rPr>
        <w:t>(</w:t>
      </w:r>
      <w:r w:rsidR="00C442E1" w:rsidRPr="00037701">
        <w:rPr>
          <w:rFonts w:ascii="Bookman Old Style" w:hAnsi="Bookman Old Style"/>
          <w:sz w:val="21"/>
          <w:szCs w:val="21"/>
        </w:rPr>
        <w:t>i</w:t>
      </w:r>
      <w:r w:rsidRPr="00037701">
        <w:rPr>
          <w:rFonts w:ascii="Bookman Old Style" w:hAnsi="Bookman Old Style"/>
          <w:sz w:val="21"/>
          <w:szCs w:val="21"/>
        </w:rPr>
        <w:t>f</w:t>
      </w:r>
      <w:r w:rsidR="00C442E1" w:rsidRPr="00037701">
        <w:rPr>
          <w:rFonts w:ascii="Bookman Old Style" w:hAnsi="Bookman Old Style"/>
          <w:sz w:val="21"/>
          <w:szCs w:val="21"/>
        </w:rPr>
        <w:t xml:space="preserve"> Philadelphia</w:t>
      </w:r>
      <w:r w:rsidR="00C33679" w:rsidRPr="00037701">
        <w:rPr>
          <w:rFonts w:ascii="Bookman Old Style" w:hAnsi="Bookman Old Style"/>
          <w:sz w:val="21"/>
          <w:szCs w:val="21"/>
        </w:rPr>
        <w:t>/region</w:t>
      </w:r>
      <w:r w:rsidR="00C442E1" w:rsidRPr="00037701">
        <w:rPr>
          <w:rFonts w:ascii="Bookman Old Style" w:hAnsi="Bookman Old Style"/>
          <w:sz w:val="21"/>
          <w:szCs w:val="21"/>
        </w:rPr>
        <w:t>)</w:t>
      </w:r>
      <w:r w:rsidR="003349EC" w:rsidRPr="00037701">
        <w:rPr>
          <w:rFonts w:ascii="Bookman Old Style" w:hAnsi="Bookman Old Style"/>
          <w:sz w:val="21"/>
          <w:szCs w:val="21"/>
        </w:rPr>
        <w:t xml:space="preserve">. </w:t>
      </w:r>
    </w:p>
    <w:p w14:paraId="73F40CEE" w14:textId="74A0F880" w:rsidR="00C175F2" w:rsidRPr="00037701" w:rsidRDefault="00F61FA7" w:rsidP="00752320">
      <w:pPr>
        <w:spacing w:after="120"/>
        <w:ind w:left="360" w:firstLine="360"/>
        <w:rPr>
          <w:rFonts w:ascii="Bookman Old Style" w:hAnsi="Bookman Old Style"/>
          <w:sz w:val="21"/>
          <w:szCs w:val="21"/>
        </w:rPr>
      </w:pPr>
      <w:r w:rsidRPr="00037701">
        <w:rPr>
          <w:rFonts w:ascii="Bookman Old Style" w:hAnsi="Bookman Old Style"/>
          <w:i/>
          <w:sz w:val="21"/>
          <w:szCs w:val="21"/>
        </w:rPr>
        <w:t>Post:</w:t>
      </w:r>
      <w:r w:rsidRPr="00037701">
        <w:rPr>
          <w:rFonts w:ascii="Bookman Old Style" w:hAnsi="Bookman Old Style"/>
          <w:sz w:val="21"/>
          <w:szCs w:val="21"/>
        </w:rPr>
        <w:t xml:space="preserve"> Write a post summarizing your findings and addressing the broader contextual </w:t>
      </w:r>
      <w:r w:rsidR="009B3342" w:rsidRPr="00037701">
        <w:rPr>
          <w:rFonts w:ascii="Bookman Old Style" w:hAnsi="Bookman Old Style"/>
          <w:sz w:val="21"/>
          <w:szCs w:val="21"/>
        </w:rPr>
        <w:t xml:space="preserve">and evidentiary </w:t>
      </w:r>
      <w:r w:rsidRPr="00037701">
        <w:rPr>
          <w:rFonts w:ascii="Bookman Old Style" w:hAnsi="Bookman Old Style"/>
          <w:sz w:val="21"/>
          <w:szCs w:val="21"/>
        </w:rPr>
        <w:t xml:space="preserve">issues </w:t>
      </w:r>
      <w:r w:rsidR="009B3342" w:rsidRPr="00037701">
        <w:rPr>
          <w:rFonts w:ascii="Bookman Old Style" w:hAnsi="Bookman Old Style"/>
          <w:sz w:val="21"/>
          <w:szCs w:val="21"/>
        </w:rPr>
        <w:t>that you’ve attended to other posts (be sure to check your work against the Rubric before posting!).</w:t>
      </w:r>
    </w:p>
    <w:p w14:paraId="40EFF89F" w14:textId="68C8C128" w:rsidR="005417B5" w:rsidRPr="00037701" w:rsidRDefault="005417B5" w:rsidP="00752320">
      <w:pPr>
        <w:rPr>
          <w:rFonts w:ascii="Bookman Old Style" w:hAnsi="Bookman Old Style"/>
          <w:sz w:val="21"/>
          <w:szCs w:val="21"/>
          <w:u w:val="single"/>
        </w:rPr>
      </w:pPr>
      <w:r w:rsidRPr="00037701">
        <w:rPr>
          <w:rFonts w:ascii="Bookman Old Style" w:hAnsi="Bookman Old Style"/>
          <w:sz w:val="21"/>
          <w:szCs w:val="21"/>
          <w:u w:val="single"/>
        </w:rPr>
        <w:t>Option B:</w:t>
      </w:r>
      <w:r w:rsidR="00BE554F">
        <w:rPr>
          <w:rFonts w:ascii="Bookman Old Style" w:hAnsi="Bookman Old Style"/>
          <w:sz w:val="21"/>
          <w:szCs w:val="21"/>
          <w:u w:val="single"/>
        </w:rPr>
        <w:t xml:space="preserve"> Hollywood Abroad -</w:t>
      </w:r>
      <w:r w:rsidRPr="00037701">
        <w:rPr>
          <w:rFonts w:ascii="Bookman Old Style" w:hAnsi="Bookman Old Style"/>
          <w:sz w:val="21"/>
          <w:szCs w:val="21"/>
          <w:u w:val="single"/>
        </w:rPr>
        <w:t xml:space="preserve"> </w:t>
      </w:r>
      <w:r w:rsidRPr="00037701">
        <w:rPr>
          <w:rFonts w:ascii="Bookman Old Style" w:hAnsi="Bookman Old Style"/>
          <w:i/>
          <w:sz w:val="21"/>
          <w:szCs w:val="21"/>
          <w:u w:val="single"/>
        </w:rPr>
        <w:t>Cine-Mundial</w:t>
      </w:r>
      <w:r w:rsidRPr="00037701">
        <w:rPr>
          <w:rFonts w:ascii="Bookman Old Style" w:hAnsi="Bookman Old Style"/>
          <w:sz w:val="21"/>
          <w:szCs w:val="21"/>
          <w:u w:val="single"/>
        </w:rPr>
        <w:t xml:space="preserve"> </w:t>
      </w:r>
      <w:r w:rsidR="00BE554F">
        <w:rPr>
          <w:rFonts w:ascii="Bookman Old Style" w:hAnsi="Bookman Old Style"/>
          <w:sz w:val="21"/>
          <w:szCs w:val="21"/>
          <w:u w:val="single"/>
        </w:rPr>
        <w:t>&amp;</w:t>
      </w:r>
      <w:r w:rsidRPr="00037701">
        <w:rPr>
          <w:rFonts w:ascii="Bookman Old Style" w:hAnsi="Bookman Old Style"/>
          <w:sz w:val="21"/>
          <w:szCs w:val="21"/>
          <w:u w:val="single"/>
        </w:rPr>
        <w:t xml:space="preserve"> American Cinema in Latin America</w:t>
      </w:r>
    </w:p>
    <w:p w14:paraId="5121B2CB" w14:textId="77777777" w:rsidR="005417B5" w:rsidRPr="00037701" w:rsidRDefault="00C442E1" w:rsidP="00752320">
      <w:pPr>
        <w:spacing w:after="60"/>
        <w:rPr>
          <w:rFonts w:ascii="Bookman Old Style" w:hAnsi="Bookman Old Style"/>
          <w:sz w:val="21"/>
          <w:szCs w:val="21"/>
        </w:rPr>
      </w:pPr>
      <w:hyperlink r:id="rId7" w:history="1">
        <w:r w:rsidR="005417B5" w:rsidRPr="00037701">
          <w:rPr>
            <w:rStyle w:val="Hyperlink"/>
            <w:rFonts w:ascii="Bookman Old Style" w:hAnsi="Bookman Old Style"/>
            <w:sz w:val="21"/>
            <w:szCs w:val="21"/>
          </w:rPr>
          <w:t>http://mediahistoryproject.org/2013/11/07/cine-mundial-1916-1946-goes-digital/</w:t>
        </w:r>
      </w:hyperlink>
    </w:p>
    <w:p w14:paraId="14D4F715" w14:textId="0BFA8B88" w:rsidR="005417B5" w:rsidRPr="00037701" w:rsidRDefault="005417B5" w:rsidP="00752320">
      <w:pPr>
        <w:ind w:left="360" w:firstLine="360"/>
        <w:rPr>
          <w:rFonts w:ascii="Bookman Old Style" w:hAnsi="Bookman Old Style"/>
          <w:sz w:val="21"/>
          <w:szCs w:val="21"/>
        </w:rPr>
      </w:pPr>
      <w:r w:rsidRPr="00037701">
        <w:rPr>
          <w:rFonts w:ascii="Bookman Old Style" w:hAnsi="Bookman Old Style"/>
          <w:i/>
          <w:sz w:val="21"/>
          <w:szCs w:val="21"/>
        </w:rPr>
        <w:t>Research</w:t>
      </w:r>
      <w:r w:rsidRPr="00037701">
        <w:rPr>
          <w:rFonts w:ascii="Bookman Old Style" w:hAnsi="Bookman Old Style"/>
          <w:sz w:val="21"/>
          <w:szCs w:val="21"/>
        </w:rPr>
        <w:t xml:space="preserve">: The </w:t>
      </w:r>
      <w:r w:rsidRPr="00037701">
        <w:rPr>
          <w:rFonts w:ascii="Bookman Old Style" w:hAnsi="Bookman Old Style"/>
          <w:i/>
          <w:sz w:val="21"/>
          <w:szCs w:val="21"/>
        </w:rPr>
        <w:t xml:space="preserve">Media History Digital </w:t>
      </w:r>
      <w:r w:rsidRPr="00037701">
        <w:rPr>
          <w:rFonts w:ascii="Bookman Old Style" w:hAnsi="Bookman Old Style"/>
          <w:sz w:val="21"/>
          <w:szCs w:val="21"/>
        </w:rPr>
        <w:t>Library hosts</w:t>
      </w:r>
      <w:r w:rsidR="00C442E1" w:rsidRPr="00037701">
        <w:rPr>
          <w:rFonts w:ascii="Bookman Old Style" w:hAnsi="Bookman Old Style"/>
          <w:sz w:val="21"/>
          <w:szCs w:val="21"/>
        </w:rPr>
        <w:t xml:space="preserve"> extensive holdings of</w:t>
      </w:r>
      <w:r w:rsidRPr="00037701">
        <w:rPr>
          <w:rFonts w:ascii="Bookman Old Style" w:hAnsi="Bookman Old Style"/>
          <w:sz w:val="21"/>
          <w:szCs w:val="21"/>
        </w:rPr>
        <w:t xml:space="preserve"> </w:t>
      </w:r>
      <w:r w:rsidRPr="00037701">
        <w:rPr>
          <w:rFonts w:ascii="Bookman Old Style" w:hAnsi="Bookman Old Style"/>
          <w:i/>
          <w:sz w:val="21"/>
          <w:szCs w:val="21"/>
        </w:rPr>
        <w:t>Cine-Mundial</w:t>
      </w:r>
      <w:r w:rsidRPr="00037701">
        <w:rPr>
          <w:rFonts w:ascii="Bookman Old Style" w:hAnsi="Bookman Old Style"/>
          <w:sz w:val="21"/>
          <w:szCs w:val="21"/>
        </w:rPr>
        <w:t xml:space="preserve">, the Spanish-language version of </w:t>
      </w:r>
      <w:r w:rsidRPr="00037701">
        <w:rPr>
          <w:rFonts w:ascii="Bookman Old Style" w:hAnsi="Bookman Old Style"/>
          <w:i/>
          <w:iCs/>
          <w:sz w:val="21"/>
          <w:szCs w:val="21"/>
        </w:rPr>
        <w:t>Moving Picture World</w:t>
      </w:r>
      <w:r w:rsidRPr="00037701">
        <w:rPr>
          <w:rFonts w:ascii="Bookman Old Style" w:hAnsi="Bookman Old Style"/>
          <w:sz w:val="21"/>
          <w:szCs w:val="21"/>
        </w:rPr>
        <w:t xml:space="preserve">, was published between 1916 and 1948. From </w:t>
      </w:r>
      <w:r w:rsidR="00C442E1" w:rsidRPr="00037701">
        <w:rPr>
          <w:rFonts w:ascii="Bookman Old Style" w:hAnsi="Bookman Old Style"/>
          <w:sz w:val="21"/>
          <w:szCs w:val="21"/>
        </w:rPr>
        <w:t>Laura Isabel Serna’s</w:t>
      </w:r>
      <w:r w:rsidRPr="00037701">
        <w:rPr>
          <w:rFonts w:ascii="Bookman Old Style" w:hAnsi="Bookman Old Style"/>
          <w:sz w:val="21"/>
          <w:szCs w:val="21"/>
        </w:rPr>
        <w:t xml:space="preserve"> description: “Functioning as both trade publication and fan magazine, its regular columns that featured reports from national correspondents and letters from readers from every corner of the Spanish-speaking world provides invaluable insight into Latin American audiences and their reception of both imported and nationally or regionally produced films</w:t>
      </w:r>
      <w:r w:rsidR="00C442E1" w:rsidRPr="00037701">
        <w:rPr>
          <w:rFonts w:ascii="Bookman Old Style" w:hAnsi="Bookman Old Style"/>
          <w:sz w:val="21"/>
          <w:szCs w:val="21"/>
        </w:rPr>
        <w:t>.</w:t>
      </w:r>
      <w:r w:rsidRPr="00037701">
        <w:rPr>
          <w:rFonts w:ascii="Bookman Old Style" w:hAnsi="Bookman Old Style"/>
          <w:sz w:val="21"/>
          <w:szCs w:val="21"/>
        </w:rPr>
        <w:t>” Use this source to see how your film or one of its stars and, by extension, American film generally was discussed in this important source for tracing global film culture.</w:t>
      </w:r>
    </w:p>
    <w:p w14:paraId="5E6A3205" w14:textId="5DE6D4C3" w:rsidR="00C175F2" w:rsidRPr="00037701" w:rsidRDefault="005417B5" w:rsidP="00C442E1">
      <w:pPr>
        <w:spacing w:after="180"/>
        <w:ind w:left="360" w:firstLine="360"/>
        <w:rPr>
          <w:rFonts w:ascii="Bookman Old Style" w:hAnsi="Bookman Old Style"/>
          <w:sz w:val="21"/>
          <w:szCs w:val="21"/>
        </w:rPr>
      </w:pPr>
      <w:r w:rsidRPr="00037701">
        <w:rPr>
          <w:rFonts w:ascii="Bookman Old Style" w:hAnsi="Bookman Old Style"/>
          <w:i/>
          <w:sz w:val="21"/>
          <w:szCs w:val="21"/>
        </w:rPr>
        <w:t>Post:</w:t>
      </w:r>
      <w:r w:rsidRPr="00037701">
        <w:rPr>
          <w:rFonts w:ascii="Bookman Old Style" w:hAnsi="Bookman Old Style"/>
          <w:sz w:val="21"/>
          <w:szCs w:val="21"/>
        </w:rPr>
        <w:t xml:space="preserve"> Write a post summarizing your findings and addressing the broader contextual and evidentiary issues that you’ve attended to other posts (be sure to check your work against the Rubric before posting!).</w:t>
      </w:r>
    </w:p>
    <w:p w14:paraId="5142E7FA" w14:textId="7F43C76F" w:rsidR="00B82311" w:rsidRPr="00037701" w:rsidRDefault="005417B5" w:rsidP="00752320">
      <w:pPr>
        <w:rPr>
          <w:rFonts w:ascii="Bookman Old Style" w:hAnsi="Bookman Old Style"/>
          <w:sz w:val="21"/>
          <w:szCs w:val="21"/>
          <w:u w:val="single"/>
        </w:rPr>
      </w:pPr>
      <w:r w:rsidRPr="00037701">
        <w:rPr>
          <w:rFonts w:ascii="Bookman Old Style" w:hAnsi="Bookman Old Style"/>
          <w:sz w:val="21"/>
          <w:szCs w:val="21"/>
          <w:u w:val="single"/>
        </w:rPr>
        <w:t xml:space="preserve">Option </w:t>
      </w:r>
      <w:r w:rsidR="00C442E1" w:rsidRPr="00037701">
        <w:rPr>
          <w:rFonts w:ascii="Bookman Old Style" w:hAnsi="Bookman Old Style"/>
          <w:sz w:val="21"/>
          <w:szCs w:val="21"/>
          <w:u w:val="single"/>
        </w:rPr>
        <w:t>C</w:t>
      </w:r>
      <w:r w:rsidR="00B82311" w:rsidRPr="00037701">
        <w:rPr>
          <w:rFonts w:ascii="Bookman Old Style" w:hAnsi="Bookman Old Style"/>
          <w:sz w:val="21"/>
          <w:szCs w:val="21"/>
          <w:u w:val="single"/>
        </w:rPr>
        <w:t xml:space="preserve">: </w:t>
      </w:r>
      <w:r w:rsidR="00C442E1" w:rsidRPr="00037701">
        <w:rPr>
          <w:rFonts w:ascii="Bookman Old Style" w:hAnsi="Bookman Old Style"/>
          <w:sz w:val="21"/>
          <w:szCs w:val="21"/>
          <w:u w:val="single"/>
        </w:rPr>
        <w:t>Race</w:t>
      </w:r>
      <w:r w:rsidR="00B82311" w:rsidRPr="00037701">
        <w:rPr>
          <w:rFonts w:ascii="Bookman Old Style" w:hAnsi="Bookman Old Style"/>
          <w:sz w:val="21"/>
          <w:szCs w:val="21"/>
          <w:u w:val="single"/>
        </w:rPr>
        <w:t xml:space="preserve"> &amp; </w:t>
      </w:r>
      <w:r w:rsidR="00C442E1" w:rsidRPr="00037701">
        <w:rPr>
          <w:rFonts w:ascii="Bookman Old Style" w:hAnsi="Bookman Old Style"/>
          <w:sz w:val="21"/>
          <w:szCs w:val="21"/>
          <w:u w:val="single"/>
        </w:rPr>
        <w:t xml:space="preserve">Studio-Era </w:t>
      </w:r>
      <w:r w:rsidR="00B82311" w:rsidRPr="00037701">
        <w:rPr>
          <w:rFonts w:ascii="Bookman Old Style" w:hAnsi="Bookman Old Style"/>
          <w:sz w:val="21"/>
          <w:szCs w:val="21"/>
          <w:u w:val="single"/>
        </w:rPr>
        <w:t>Cinema</w:t>
      </w:r>
    </w:p>
    <w:p w14:paraId="70CE8E3C" w14:textId="0A563C30" w:rsidR="00E45C96" w:rsidRPr="00BE554F" w:rsidRDefault="002B65E7" w:rsidP="00752320">
      <w:pPr>
        <w:spacing w:after="60"/>
        <w:rPr>
          <w:rFonts w:ascii="Bookman Old Style" w:hAnsi="Bookman Old Style"/>
          <w:sz w:val="21"/>
          <w:szCs w:val="21"/>
        </w:rPr>
      </w:pPr>
      <w:r w:rsidRPr="00BE554F">
        <w:rPr>
          <w:rFonts w:ascii="Bookman Old Style" w:hAnsi="Bookman Old Style"/>
          <w:sz w:val="21"/>
          <w:szCs w:val="21"/>
        </w:rPr>
        <w:t>[link to library &amp; nearby resources]</w:t>
      </w:r>
    </w:p>
    <w:p w14:paraId="309B328E" w14:textId="313430D1" w:rsidR="00D26FD4" w:rsidRPr="00037701" w:rsidRDefault="00F61FA7" w:rsidP="00752320">
      <w:pPr>
        <w:ind w:left="360" w:firstLine="360"/>
        <w:rPr>
          <w:rFonts w:ascii="Bookman Old Style" w:hAnsi="Bookman Old Style"/>
          <w:sz w:val="21"/>
          <w:szCs w:val="21"/>
        </w:rPr>
      </w:pPr>
      <w:r w:rsidRPr="00037701">
        <w:rPr>
          <w:rFonts w:ascii="Bookman Old Style" w:hAnsi="Bookman Old Style"/>
          <w:i/>
          <w:sz w:val="21"/>
          <w:szCs w:val="21"/>
        </w:rPr>
        <w:t>Research:</w:t>
      </w:r>
      <w:r w:rsidRPr="00037701">
        <w:rPr>
          <w:rFonts w:ascii="Bookman Old Style" w:hAnsi="Bookman Old Style"/>
          <w:sz w:val="21"/>
          <w:szCs w:val="21"/>
        </w:rPr>
        <w:t xml:space="preserve"> </w:t>
      </w:r>
      <w:r w:rsidR="00574933" w:rsidRPr="00037701">
        <w:rPr>
          <w:rFonts w:ascii="Bookman Old Style" w:hAnsi="Bookman Old Style"/>
          <w:sz w:val="21"/>
          <w:szCs w:val="21"/>
        </w:rPr>
        <w:t xml:space="preserve">Use one of two </w:t>
      </w:r>
      <w:r w:rsidR="00CA1996" w:rsidRPr="00037701">
        <w:rPr>
          <w:rFonts w:ascii="Bookman Old Style" w:hAnsi="Bookman Old Style"/>
          <w:sz w:val="21"/>
          <w:szCs w:val="21"/>
        </w:rPr>
        <w:t>Rowan Library</w:t>
      </w:r>
      <w:r w:rsidR="00574933" w:rsidRPr="00037701">
        <w:rPr>
          <w:rFonts w:ascii="Bookman Old Style" w:hAnsi="Bookman Old Style"/>
          <w:sz w:val="21"/>
          <w:szCs w:val="21"/>
        </w:rPr>
        <w:t xml:space="preserve"> holdings. First,</w:t>
      </w:r>
      <w:r w:rsidR="004D63E6" w:rsidRPr="00037701">
        <w:rPr>
          <w:rFonts w:ascii="Bookman Old Style" w:hAnsi="Bookman Old Style"/>
          <w:sz w:val="21"/>
          <w:szCs w:val="21"/>
        </w:rPr>
        <w:t xml:space="preserve"> the </w:t>
      </w:r>
      <w:r w:rsidR="00037701" w:rsidRPr="00337731">
        <w:rPr>
          <w:rFonts w:ascii="Bookman Old Style" w:hAnsi="Bookman Old Style"/>
          <w:i/>
          <w:sz w:val="21"/>
          <w:szCs w:val="21"/>
        </w:rPr>
        <w:t>Philadelphia Tr</w:t>
      </w:r>
      <w:r w:rsidR="00337731" w:rsidRPr="00337731">
        <w:rPr>
          <w:rFonts w:ascii="Bookman Old Style" w:hAnsi="Bookman Old Style"/>
          <w:i/>
          <w:sz w:val="21"/>
          <w:szCs w:val="21"/>
        </w:rPr>
        <w:t>ibune</w:t>
      </w:r>
      <w:r w:rsidR="00CA1996" w:rsidRPr="00037701">
        <w:rPr>
          <w:rFonts w:ascii="Bookman Old Style" w:hAnsi="Bookman Old Style"/>
          <w:iCs/>
          <w:sz w:val="21"/>
          <w:szCs w:val="21"/>
        </w:rPr>
        <w:t>,</w:t>
      </w:r>
      <w:r w:rsidR="00D26FD4" w:rsidRPr="00037701">
        <w:rPr>
          <w:rFonts w:ascii="Bookman Old Style" w:hAnsi="Bookman Old Style"/>
          <w:sz w:val="21"/>
          <w:szCs w:val="21"/>
        </w:rPr>
        <w:t xml:space="preserve"> a locally focused, black-oriented</w:t>
      </w:r>
      <w:r w:rsidR="00337731">
        <w:rPr>
          <w:rFonts w:ascii="Bookman Old Style" w:hAnsi="Bookman Old Style"/>
          <w:sz w:val="21"/>
          <w:szCs w:val="21"/>
        </w:rPr>
        <w:t xml:space="preserve"> </w:t>
      </w:r>
      <w:r w:rsidR="00D26FD4" w:rsidRPr="00037701">
        <w:rPr>
          <w:rFonts w:ascii="Bookman Old Style" w:hAnsi="Bookman Old Style"/>
          <w:sz w:val="21"/>
          <w:szCs w:val="21"/>
        </w:rPr>
        <w:t xml:space="preserve">newspaper </w:t>
      </w:r>
      <w:r w:rsidR="00337731">
        <w:rPr>
          <w:rFonts w:ascii="Bookman Old Style" w:hAnsi="Bookman Old Style"/>
          <w:sz w:val="21"/>
          <w:szCs w:val="21"/>
        </w:rPr>
        <w:t>that began in 1884 is available through ProQuest Historical Newspapers (1912 to 2001)</w:t>
      </w:r>
      <w:r w:rsidR="00D26FD4" w:rsidRPr="00037701">
        <w:rPr>
          <w:rFonts w:ascii="Bookman Old Style" w:hAnsi="Bookman Old Style"/>
          <w:sz w:val="21"/>
          <w:szCs w:val="21"/>
        </w:rPr>
        <w:t>.</w:t>
      </w:r>
      <w:r w:rsidR="004D63E6" w:rsidRPr="00037701">
        <w:rPr>
          <w:rFonts w:ascii="Bookman Old Style" w:hAnsi="Bookman Old Style"/>
          <w:sz w:val="21"/>
          <w:szCs w:val="21"/>
        </w:rPr>
        <w:t xml:space="preserve"> </w:t>
      </w:r>
      <w:r w:rsidR="00337731">
        <w:rPr>
          <w:rFonts w:ascii="Bookman Old Style" w:hAnsi="Bookman Old Style"/>
          <w:sz w:val="21"/>
          <w:szCs w:val="21"/>
        </w:rPr>
        <w:t>Use keyword searches to find an article on film that links to useful</w:t>
      </w:r>
      <w:r w:rsidR="00D26FD4" w:rsidRPr="00037701">
        <w:rPr>
          <w:rFonts w:ascii="Bookman Old Style" w:hAnsi="Bookman Old Style"/>
          <w:sz w:val="21"/>
          <w:szCs w:val="21"/>
        </w:rPr>
        <w:t xml:space="preserve"> </w:t>
      </w:r>
      <w:r w:rsidR="00337731">
        <w:rPr>
          <w:rFonts w:ascii="Bookman Old Style" w:hAnsi="Bookman Old Style"/>
          <w:sz w:val="21"/>
          <w:szCs w:val="21"/>
        </w:rPr>
        <w:t xml:space="preserve">subject </w:t>
      </w:r>
      <w:r w:rsidR="008E5473" w:rsidRPr="00037701">
        <w:rPr>
          <w:rFonts w:ascii="Bookman Old Style" w:hAnsi="Bookman Old Style"/>
          <w:sz w:val="21"/>
          <w:szCs w:val="21"/>
        </w:rPr>
        <w:t xml:space="preserve">headings </w:t>
      </w:r>
      <w:r w:rsidR="00337731">
        <w:rPr>
          <w:rFonts w:ascii="Bookman Old Style" w:hAnsi="Bookman Old Style"/>
          <w:sz w:val="21"/>
          <w:szCs w:val="21"/>
        </w:rPr>
        <w:t xml:space="preserve">like </w:t>
      </w:r>
      <w:r w:rsidR="00DD1240" w:rsidRPr="00037701">
        <w:rPr>
          <w:rFonts w:ascii="Bookman Old Style" w:hAnsi="Bookman Old Style"/>
          <w:sz w:val="21"/>
          <w:szCs w:val="21"/>
        </w:rPr>
        <w:t>“Movies” and “Theater and Theaters</w:t>
      </w:r>
      <w:r w:rsidR="00337731">
        <w:rPr>
          <w:rFonts w:ascii="Bookman Old Style" w:hAnsi="Bookman Old Style"/>
          <w:sz w:val="21"/>
          <w:szCs w:val="21"/>
        </w:rPr>
        <w:t>.</w:t>
      </w:r>
      <w:r w:rsidR="00DD1240" w:rsidRPr="00037701">
        <w:rPr>
          <w:rFonts w:ascii="Bookman Old Style" w:hAnsi="Bookman Old Style"/>
          <w:sz w:val="21"/>
          <w:szCs w:val="21"/>
        </w:rPr>
        <w:t xml:space="preserve">” and find several articles from the year of, </w:t>
      </w:r>
      <w:r w:rsidR="00D26FD4" w:rsidRPr="00037701">
        <w:rPr>
          <w:rFonts w:ascii="Bookman Old Style" w:hAnsi="Bookman Old Style"/>
          <w:sz w:val="21"/>
          <w:szCs w:val="21"/>
        </w:rPr>
        <w:t xml:space="preserve">2 </w:t>
      </w:r>
      <w:r w:rsidR="00DD1240" w:rsidRPr="00037701">
        <w:rPr>
          <w:rFonts w:ascii="Bookman Old Style" w:hAnsi="Bookman Old Style"/>
          <w:sz w:val="21"/>
          <w:szCs w:val="21"/>
        </w:rPr>
        <w:t xml:space="preserve">before, and </w:t>
      </w:r>
      <w:r w:rsidR="00D26FD4" w:rsidRPr="00037701">
        <w:rPr>
          <w:rFonts w:ascii="Bookman Old Style" w:hAnsi="Bookman Old Style"/>
          <w:sz w:val="21"/>
          <w:szCs w:val="21"/>
        </w:rPr>
        <w:t xml:space="preserve">2 </w:t>
      </w:r>
      <w:r w:rsidR="00DD1240" w:rsidRPr="00037701">
        <w:rPr>
          <w:rFonts w:ascii="Bookman Old Style" w:hAnsi="Bookman Old Style"/>
          <w:sz w:val="21"/>
          <w:szCs w:val="21"/>
        </w:rPr>
        <w:t xml:space="preserve">after your film’s </w:t>
      </w:r>
      <w:r w:rsidR="00DD1240" w:rsidRPr="00037701">
        <w:rPr>
          <w:rFonts w:ascii="Bookman Old Style" w:hAnsi="Bookman Old Style"/>
          <w:sz w:val="21"/>
          <w:szCs w:val="21"/>
        </w:rPr>
        <w:lastRenderedPageBreak/>
        <w:t>release (</w:t>
      </w:r>
      <w:proofErr w:type="gramStart"/>
      <w:r w:rsidR="00DD1240" w:rsidRPr="00037701">
        <w:rPr>
          <w:rFonts w:ascii="Bookman Old Style" w:hAnsi="Bookman Old Style"/>
          <w:sz w:val="21"/>
          <w:szCs w:val="21"/>
        </w:rPr>
        <w:t>e.g.</w:t>
      </w:r>
      <w:proofErr w:type="gramEnd"/>
      <w:r w:rsidR="00DD1240" w:rsidRPr="00037701">
        <w:rPr>
          <w:rFonts w:ascii="Bookman Old Style" w:hAnsi="Bookman Old Style"/>
          <w:sz w:val="21"/>
          <w:szCs w:val="21"/>
        </w:rPr>
        <w:t xml:space="preserve"> if </w:t>
      </w:r>
      <w:r w:rsidR="00D26FD4" w:rsidRPr="00037701">
        <w:rPr>
          <w:rFonts w:ascii="Bookman Old Style" w:hAnsi="Bookman Old Style"/>
          <w:i/>
          <w:sz w:val="21"/>
          <w:szCs w:val="21"/>
        </w:rPr>
        <w:t>Gone with the Wind</w:t>
      </w:r>
      <w:r w:rsidR="00D26FD4" w:rsidRPr="00037701">
        <w:rPr>
          <w:rFonts w:ascii="Bookman Old Style" w:hAnsi="Bookman Old Style"/>
          <w:sz w:val="21"/>
          <w:szCs w:val="21"/>
        </w:rPr>
        <w:t>, consult 1937-41</w:t>
      </w:r>
      <w:r w:rsidR="00DD1240" w:rsidRPr="00037701">
        <w:rPr>
          <w:rFonts w:ascii="Bookman Old Style" w:hAnsi="Bookman Old Style"/>
          <w:sz w:val="21"/>
          <w:szCs w:val="21"/>
        </w:rPr>
        <w:t>)</w:t>
      </w:r>
      <w:r w:rsidR="002F0F3A" w:rsidRPr="00037701">
        <w:rPr>
          <w:rFonts w:ascii="Bookman Old Style" w:hAnsi="Bookman Old Style"/>
          <w:sz w:val="21"/>
          <w:szCs w:val="21"/>
        </w:rPr>
        <w:t xml:space="preserve">. </w:t>
      </w:r>
      <w:r w:rsidR="00337731">
        <w:rPr>
          <w:rFonts w:ascii="Bookman Old Style" w:hAnsi="Bookman Old Style"/>
          <w:sz w:val="21"/>
          <w:szCs w:val="21"/>
        </w:rPr>
        <w:t>Alternatively, you can ignore geographical boundaries and make use of the broader holdings of ProQuest’s Historical Black Newspapers (there are several additional titles) and/or</w:t>
      </w:r>
      <w:r w:rsidR="009C4721" w:rsidRPr="00037701">
        <w:rPr>
          <w:rFonts w:ascii="Bookman Old Style" w:hAnsi="Bookman Old Style"/>
          <w:sz w:val="21"/>
          <w:szCs w:val="21"/>
        </w:rPr>
        <w:t xml:space="preserve"> </w:t>
      </w:r>
      <w:r w:rsidR="009C4721" w:rsidRPr="00337731">
        <w:rPr>
          <w:rFonts w:ascii="Bookman Old Style" w:hAnsi="Bookman Old Style"/>
          <w:iCs/>
          <w:sz w:val="21"/>
          <w:szCs w:val="21"/>
        </w:rPr>
        <w:t>ProQuest History Vault</w:t>
      </w:r>
      <w:r w:rsidR="00337731">
        <w:rPr>
          <w:rFonts w:ascii="Bookman Old Style" w:hAnsi="Bookman Old Style"/>
          <w:sz w:val="21"/>
          <w:szCs w:val="21"/>
        </w:rPr>
        <w:t>, through which you can</w:t>
      </w:r>
      <w:r w:rsidR="009C4721" w:rsidRPr="00037701">
        <w:rPr>
          <w:rFonts w:ascii="Bookman Old Style" w:hAnsi="Bookman Old Style"/>
          <w:sz w:val="21"/>
          <w:szCs w:val="21"/>
        </w:rPr>
        <w:t xml:space="preserve"> access documents from the “Civil Rights and Black Freedom Struggle” collection, </w:t>
      </w:r>
      <w:r w:rsidR="00337731">
        <w:rPr>
          <w:rFonts w:ascii="Bookman Old Style" w:hAnsi="Bookman Old Style"/>
          <w:sz w:val="21"/>
          <w:szCs w:val="21"/>
        </w:rPr>
        <w:t xml:space="preserve">some </w:t>
      </w:r>
      <w:r w:rsidR="00E3059B">
        <w:rPr>
          <w:rFonts w:ascii="Bookman Old Style" w:hAnsi="Bookman Old Style"/>
          <w:sz w:val="21"/>
          <w:szCs w:val="21"/>
        </w:rPr>
        <w:t xml:space="preserve">holdings </w:t>
      </w:r>
      <w:r w:rsidR="00337731">
        <w:rPr>
          <w:rFonts w:ascii="Bookman Old Style" w:hAnsi="Bookman Old Style"/>
          <w:sz w:val="21"/>
          <w:szCs w:val="21"/>
        </w:rPr>
        <w:t xml:space="preserve">of which will engage </w:t>
      </w:r>
      <w:r w:rsidR="00E3059B">
        <w:rPr>
          <w:rFonts w:ascii="Bookman Old Style" w:hAnsi="Bookman Old Style"/>
          <w:sz w:val="21"/>
          <w:szCs w:val="21"/>
        </w:rPr>
        <w:t>film history</w:t>
      </w:r>
      <w:r w:rsidR="009C4721" w:rsidRPr="00037701">
        <w:rPr>
          <w:rFonts w:ascii="Bookman Old Style" w:hAnsi="Bookman Old Style"/>
          <w:sz w:val="21"/>
          <w:szCs w:val="21"/>
        </w:rPr>
        <w:t>.</w:t>
      </w:r>
    </w:p>
    <w:p w14:paraId="4F452467" w14:textId="10F78994" w:rsidR="009C4721" w:rsidRPr="00037701" w:rsidRDefault="00F61FA7" w:rsidP="00752320">
      <w:pPr>
        <w:ind w:left="360" w:firstLine="360"/>
        <w:rPr>
          <w:rFonts w:ascii="Bookman Old Style" w:hAnsi="Bookman Old Style"/>
          <w:sz w:val="21"/>
          <w:szCs w:val="21"/>
        </w:rPr>
      </w:pPr>
      <w:r w:rsidRPr="00037701">
        <w:rPr>
          <w:rFonts w:ascii="Bookman Old Style" w:hAnsi="Bookman Old Style"/>
          <w:i/>
          <w:sz w:val="21"/>
          <w:szCs w:val="21"/>
        </w:rPr>
        <w:t>Post:</w:t>
      </w:r>
      <w:r w:rsidRPr="00037701">
        <w:rPr>
          <w:rFonts w:ascii="Bookman Old Style" w:hAnsi="Bookman Old Style"/>
          <w:sz w:val="21"/>
          <w:szCs w:val="21"/>
        </w:rPr>
        <w:t xml:space="preserve"> </w:t>
      </w:r>
      <w:r w:rsidR="00E3059B">
        <w:rPr>
          <w:rFonts w:ascii="Bookman Old Style" w:hAnsi="Bookman Old Style"/>
          <w:sz w:val="21"/>
          <w:szCs w:val="21"/>
        </w:rPr>
        <w:t>Drawing on the three artifacts you find most notable, w</w:t>
      </w:r>
      <w:r w:rsidR="004D63E6" w:rsidRPr="00037701">
        <w:rPr>
          <w:rFonts w:ascii="Bookman Old Style" w:hAnsi="Bookman Old Style"/>
          <w:sz w:val="21"/>
          <w:szCs w:val="21"/>
        </w:rPr>
        <w:t xml:space="preserve">rite a post discussing what cinema, as both individual </w:t>
      </w:r>
      <w:r w:rsidR="00337731">
        <w:rPr>
          <w:rFonts w:ascii="Bookman Old Style" w:hAnsi="Bookman Old Style"/>
          <w:sz w:val="21"/>
          <w:szCs w:val="21"/>
        </w:rPr>
        <w:t>films</w:t>
      </w:r>
      <w:r w:rsidR="00E3059B">
        <w:rPr>
          <w:rFonts w:ascii="Bookman Old Style" w:hAnsi="Bookman Old Style"/>
          <w:sz w:val="21"/>
          <w:szCs w:val="21"/>
        </w:rPr>
        <w:t xml:space="preserve"> of note</w:t>
      </w:r>
      <w:r w:rsidR="004D63E6" w:rsidRPr="00037701">
        <w:rPr>
          <w:rFonts w:ascii="Bookman Old Style" w:hAnsi="Bookman Old Style"/>
          <w:sz w:val="21"/>
          <w:szCs w:val="21"/>
        </w:rPr>
        <w:t xml:space="preserve"> and a social experience, meant to</w:t>
      </w:r>
      <w:r w:rsidR="00D26FD4" w:rsidRPr="00037701">
        <w:rPr>
          <w:rFonts w:ascii="Bookman Old Style" w:hAnsi="Bookman Old Style"/>
          <w:sz w:val="21"/>
          <w:szCs w:val="21"/>
        </w:rPr>
        <w:t xml:space="preserve"> </w:t>
      </w:r>
      <w:r w:rsidR="00CA1996" w:rsidRPr="00037701">
        <w:rPr>
          <w:rFonts w:ascii="Bookman Old Style" w:hAnsi="Bookman Old Style"/>
          <w:sz w:val="21"/>
          <w:szCs w:val="21"/>
        </w:rPr>
        <w:t>the mid-Atlantic’s</w:t>
      </w:r>
      <w:r w:rsidR="00C175F2" w:rsidRPr="00037701">
        <w:rPr>
          <w:rFonts w:ascii="Bookman Old Style" w:hAnsi="Bookman Old Style"/>
          <w:sz w:val="21"/>
          <w:szCs w:val="21"/>
        </w:rPr>
        <w:t xml:space="preserve"> or (if using the</w:t>
      </w:r>
      <w:r w:rsidR="00E3059B">
        <w:rPr>
          <w:rFonts w:ascii="Bookman Old Style" w:hAnsi="Bookman Old Style"/>
          <w:sz w:val="21"/>
          <w:szCs w:val="21"/>
        </w:rPr>
        <w:t xml:space="preserve"> farther afield</w:t>
      </w:r>
      <w:r w:rsidR="00C175F2" w:rsidRPr="00037701">
        <w:rPr>
          <w:rFonts w:ascii="Bookman Old Style" w:hAnsi="Bookman Old Style"/>
          <w:sz w:val="21"/>
          <w:szCs w:val="21"/>
        </w:rPr>
        <w:t xml:space="preserve"> material) the nation’s</w:t>
      </w:r>
      <w:r w:rsidR="00D26FD4" w:rsidRPr="00037701">
        <w:rPr>
          <w:rFonts w:ascii="Bookman Old Style" w:hAnsi="Bookman Old Style"/>
          <w:sz w:val="21"/>
          <w:szCs w:val="21"/>
        </w:rPr>
        <w:t xml:space="preserve"> African American co</w:t>
      </w:r>
      <w:r w:rsidR="00C175F2" w:rsidRPr="00037701">
        <w:rPr>
          <w:rFonts w:ascii="Bookman Old Style" w:hAnsi="Bookman Old Style"/>
          <w:sz w:val="21"/>
          <w:szCs w:val="21"/>
        </w:rPr>
        <w:t>mmunity during your 5 years</w:t>
      </w:r>
      <w:r w:rsidR="00D26FD4" w:rsidRPr="00037701">
        <w:rPr>
          <w:rFonts w:ascii="Bookman Old Style" w:hAnsi="Bookman Old Style"/>
          <w:sz w:val="21"/>
          <w:szCs w:val="21"/>
        </w:rPr>
        <w:t>.</w:t>
      </w:r>
      <w:r w:rsidR="00C175F2" w:rsidRPr="00037701">
        <w:rPr>
          <w:rFonts w:ascii="Bookman Old Style" w:hAnsi="Bookman Old Style"/>
          <w:sz w:val="21"/>
          <w:szCs w:val="21"/>
        </w:rPr>
        <w:t xml:space="preserve"> What were the primary concerns with Hollywood film or commercial cinema? What</w:t>
      </w:r>
      <w:r w:rsidR="00CA1996" w:rsidRPr="00037701">
        <w:rPr>
          <w:rFonts w:ascii="Bookman Old Style" w:hAnsi="Bookman Old Style"/>
          <w:sz w:val="21"/>
          <w:szCs w:val="21"/>
        </w:rPr>
        <w:t xml:space="preserve"> was admirable or worthwhile in film culture</w:t>
      </w:r>
      <w:r w:rsidR="00C175F2" w:rsidRPr="00037701">
        <w:rPr>
          <w:rFonts w:ascii="Bookman Old Style" w:hAnsi="Bookman Old Style"/>
          <w:sz w:val="21"/>
          <w:szCs w:val="21"/>
        </w:rPr>
        <w:t>? How</w:t>
      </w:r>
      <w:r w:rsidR="00E3059B">
        <w:rPr>
          <w:rFonts w:ascii="Bookman Old Style" w:hAnsi="Bookman Old Style"/>
          <w:sz w:val="21"/>
          <w:szCs w:val="21"/>
        </w:rPr>
        <w:t>, according to what you can infer from the articles,</w:t>
      </w:r>
      <w:r w:rsidR="00C175F2" w:rsidRPr="00037701">
        <w:rPr>
          <w:rFonts w:ascii="Bookman Old Style" w:hAnsi="Bookman Old Style"/>
          <w:sz w:val="21"/>
          <w:szCs w:val="21"/>
        </w:rPr>
        <w:t xml:space="preserve"> should the shortcomings </w:t>
      </w:r>
      <w:r w:rsidR="00CA1996" w:rsidRPr="00037701">
        <w:rPr>
          <w:rFonts w:ascii="Bookman Old Style" w:hAnsi="Bookman Old Style"/>
          <w:sz w:val="21"/>
          <w:szCs w:val="21"/>
        </w:rPr>
        <w:t xml:space="preserve">implied </w:t>
      </w:r>
      <w:r w:rsidR="00C175F2" w:rsidRPr="00037701">
        <w:rPr>
          <w:rFonts w:ascii="Bookman Old Style" w:hAnsi="Bookman Old Style"/>
          <w:sz w:val="21"/>
          <w:szCs w:val="21"/>
        </w:rPr>
        <w:t xml:space="preserve">be addressed? And, in your opinion, </w:t>
      </w:r>
      <w:r w:rsidR="00574933" w:rsidRPr="00037701">
        <w:rPr>
          <w:rFonts w:ascii="Bookman Old Style" w:hAnsi="Bookman Old Style"/>
          <w:sz w:val="21"/>
          <w:szCs w:val="21"/>
        </w:rPr>
        <w:t xml:space="preserve">to what extent </w:t>
      </w:r>
      <w:r w:rsidR="00C175F2" w:rsidRPr="00037701">
        <w:rPr>
          <w:rFonts w:ascii="Bookman Old Style" w:hAnsi="Bookman Old Style"/>
          <w:sz w:val="21"/>
          <w:szCs w:val="21"/>
        </w:rPr>
        <w:t>have these been addressed in the years since?</w:t>
      </w:r>
      <w:r w:rsidR="00D26FD4" w:rsidRPr="00037701">
        <w:rPr>
          <w:rFonts w:ascii="Bookman Old Style" w:hAnsi="Bookman Old Style"/>
          <w:sz w:val="21"/>
          <w:szCs w:val="21"/>
        </w:rPr>
        <w:t xml:space="preserve"> If you notice any interesting </w:t>
      </w:r>
      <w:r w:rsidR="00742699" w:rsidRPr="00037701">
        <w:rPr>
          <w:rFonts w:ascii="Bookman Old Style" w:hAnsi="Bookman Old Style"/>
          <w:sz w:val="21"/>
          <w:szCs w:val="21"/>
        </w:rPr>
        <w:t xml:space="preserve">or surprising </w:t>
      </w:r>
      <w:r w:rsidR="00D26FD4" w:rsidRPr="00037701">
        <w:rPr>
          <w:rFonts w:ascii="Bookman Old Style" w:hAnsi="Bookman Old Style"/>
          <w:sz w:val="21"/>
          <w:szCs w:val="21"/>
        </w:rPr>
        <w:t>recurrent themes</w:t>
      </w:r>
      <w:r w:rsidR="00742699" w:rsidRPr="00037701">
        <w:rPr>
          <w:rFonts w:ascii="Bookman Old Style" w:hAnsi="Bookman Old Style"/>
          <w:sz w:val="21"/>
          <w:szCs w:val="21"/>
        </w:rPr>
        <w:t xml:space="preserve"> (unrelated to film)</w:t>
      </w:r>
      <w:r w:rsidR="00D26FD4" w:rsidRPr="00037701">
        <w:rPr>
          <w:rFonts w:ascii="Bookman Old Style" w:hAnsi="Bookman Old Style"/>
          <w:sz w:val="21"/>
          <w:szCs w:val="21"/>
        </w:rPr>
        <w:t xml:space="preserve"> in the paper as you skim to your </w:t>
      </w:r>
      <w:r w:rsidR="00742699" w:rsidRPr="00037701">
        <w:rPr>
          <w:rFonts w:ascii="Bookman Old Style" w:hAnsi="Bookman Old Style"/>
          <w:sz w:val="21"/>
          <w:szCs w:val="21"/>
        </w:rPr>
        <w:t xml:space="preserve">chosen </w:t>
      </w:r>
      <w:r w:rsidR="00D26FD4" w:rsidRPr="00037701">
        <w:rPr>
          <w:rFonts w:ascii="Bookman Old Style" w:hAnsi="Bookman Old Style"/>
          <w:sz w:val="21"/>
          <w:szCs w:val="21"/>
        </w:rPr>
        <w:t>article</w:t>
      </w:r>
      <w:r w:rsidR="00742699" w:rsidRPr="00037701">
        <w:rPr>
          <w:rFonts w:ascii="Bookman Old Style" w:hAnsi="Bookman Old Style"/>
          <w:sz w:val="21"/>
          <w:szCs w:val="21"/>
        </w:rPr>
        <w:t>s</w:t>
      </w:r>
      <w:r w:rsidR="00D26FD4" w:rsidRPr="00037701">
        <w:rPr>
          <w:rFonts w:ascii="Bookman Old Style" w:hAnsi="Bookman Old Style"/>
          <w:sz w:val="21"/>
          <w:szCs w:val="21"/>
        </w:rPr>
        <w:t>, feel free to incorporate this into your post. Finally, be sure to attach image or links to images o</w:t>
      </w:r>
      <w:r w:rsidR="00E3059B">
        <w:rPr>
          <w:rFonts w:ascii="Bookman Old Style" w:hAnsi="Bookman Old Style"/>
          <w:sz w:val="21"/>
          <w:szCs w:val="21"/>
        </w:rPr>
        <w:t>f</w:t>
      </w:r>
      <w:r w:rsidR="00D26FD4" w:rsidRPr="00037701">
        <w:rPr>
          <w:rFonts w:ascii="Bookman Old Style" w:hAnsi="Bookman Old Style"/>
          <w:sz w:val="21"/>
          <w:szCs w:val="21"/>
        </w:rPr>
        <w:t xml:space="preserve"> 3 articles you are discussing.</w:t>
      </w:r>
      <w:r w:rsidR="004D63E6" w:rsidRPr="00037701">
        <w:rPr>
          <w:rFonts w:ascii="Bookman Old Style" w:hAnsi="Bookman Old Style"/>
          <w:sz w:val="21"/>
          <w:szCs w:val="21"/>
        </w:rPr>
        <w:t xml:space="preserve"> </w:t>
      </w:r>
    </w:p>
    <w:p w14:paraId="06B62FEA" w14:textId="77777777" w:rsidR="00C442E1" w:rsidRPr="00037701" w:rsidRDefault="00C442E1" w:rsidP="00752320">
      <w:pPr>
        <w:ind w:left="360" w:firstLine="360"/>
        <w:rPr>
          <w:rFonts w:ascii="Bookman Old Style" w:hAnsi="Bookman Old Style"/>
          <w:sz w:val="21"/>
          <w:szCs w:val="21"/>
        </w:rPr>
      </w:pPr>
    </w:p>
    <w:p w14:paraId="47168026" w14:textId="007F77E2" w:rsidR="00C442E1" w:rsidRPr="00037701" w:rsidRDefault="00C442E1" w:rsidP="00C442E1">
      <w:pPr>
        <w:spacing w:after="60"/>
        <w:rPr>
          <w:rFonts w:ascii="Bookman Old Style" w:hAnsi="Bookman Old Style"/>
          <w:sz w:val="21"/>
          <w:szCs w:val="21"/>
          <w:u w:val="single"/>
        </w:rPr>
      </w:pPr>
      <w:r w:rsidRPr="00037701">
        <w:rPr>
          <w:rFonts w:ascii="Bookman Old Style" w:hAnsi="Bookman Old Style"/>
          <w:sz w:val="21"/>
          <w:szCs w:val="21"/>
          <w:u w:val="single"/>
        </w:rPr>
        <w:t>Option D: Local Theater History (general)</w:t>
      </w:r>
    </w:p>
    <w:p w14:paraId="453F1682" w14:textId="0E731586" w:rsidR="00C442E1" w:rsidRPr="00037701" w:rsidRDefault="00C442E1" w:rsidP="00C442E1">
      <w:pPr>
        <w:ind w:left="360" w:firstLine="360"/>
        <w:rPr>
          <w:rFonts w:ascii="Bookman Old Style" w:hAnsi="Bookman Old Style"/>
          <w:sz w:val="21"/>
          <w:szCs w:val="21"/>
        </w:rPr>
      </w:pPr>
      <w:r w:rsidRPr="00037701">
        <w:rPr>
          <w:rFonts w:ascii="Bookman Old Style" w:hAnsi="Bookman Old Style"/>
          <w:i/>
          <w:sz w:val="21"/>
          <w:szCs w:val="21"/>
        </w:rPr>
        <w:t>Research</w:t>
      </w:r>
      <w:r w:rsidRPr="00037701">
        <w:rPr>
          <w:rFonts w:ascii="Bookman Old Style" w:hAnsi="Bookman Old Style"/>
          <w:sz w:val="21"/>
          <w:szCs w:val="21"/>
        </w:rPr>
        <w:t xml:space="preserve">: Using the local newspapers (see </w:t>
      </w:r>
      <w:r w:rsidR="00CA1996" w:rsidRPr="00037701">
        <w:rPr>
          <w:rFonts w:ascii="Bookman Old Style" w:hAnsi="Bookman Old Style"/>
          <w:sz w:val="21"/>
          <w:szCs w:val="21"/>
        </w:rPr>
        <w:t>relevant page</w:t>
      </w:r>
      <w:r w:rsidRPr="00037701">
        <w:rPr>
          <w:rFonts w:ascii="Bookman Old Style" w:hAnsi="Bookman Old Style"/>
          <w:sz w:val="21"/>
          <w:szCs w:val="21"/>
        </w:rPr>
        <w:t xml:space="preserve"> from</w:t>
      </w:r>
      <w:r w:rsidR="00CA1996" w:rsidRPr="00037701">
        <w:rPr>
          <w:rFonts w:ascii="Bookman Old Style" w:hAnsi="Bookman Old Style"/>
          <w:sz w:val="21"/>
          <w:szCs w:val="21"/>
        </w:rPr>
        <w:t xml:space="preserve"> Module XX</w:t>
      </w:r>
      <w:r w:rsidRPr="00037701">
        <w:rPr>
          <w:rFonts w:ascii="Bookman Old Style" w:hAnsi="Bookman Old Style"/>
          <w:sz w:val="21"/>
          <w:szCs w:val="21"/>
        </w:rPr>
        <w:t>), find</w:t>
      </w:r>
      <w:r w:rsidR="00C33679" w:rsidRPr="00037701">
        <w:rPr>
          <w:rFonts w:ascii="Bookman Old Style" w:hAnsi="Bookman Old Style"/>
          <w:sz w:val="21"/>
          <w:szCs w:val="21"/>
        </w:rPr>
        <w:t xml:space="preserve"> the</w:t>
      </w:r>
      <w:r w:rsidRPr="00037701">
        <w:rPr>
          <w:rFonts w:ascii="Bookman Old Style" w:hAnsi="Bookman Old Style"/>
          <w:sz w:val="21"/>
          <w:szCs w:val="21"/>
        </w:rPr>
        <w:t xml:space="preserve"> theaters in</w:t>
      </w:r>
      <w:r w:rsidR="00C33679" w:rsidRPr="00037701">
        <w:rPr>
          <w:rFonts w:ascii="Bookman Old Style" w:hAnsi="Bookman Old Style"/>
          <w:sz w:val="21"/>
          <w:szCs w:val="21"/>
        </w:rPr>
        <w:t xml:space="preserve"> which</w:t>
      </w:r>
      <w:r w:rsidRPr="00037701">
        <w:rPr>
          <w:rFonts w:ascii="Bookman Old Style" w:hAnsi="Bookman Old Style"/>
          <w:sz w:val="21"/>
          <w:szCs w:val="21"/>
        </w:rPr>
        <w:t xml:space="preserve"> your film was released</w:t>
      </w:r>
      <w:r w:rsidR="00C33679" w:rsidRPr="00037701">
        <w:rPr>
          <w:rFonts w:ascii="Bookman Old Style" w:hAnsi="Bookman Old Style"/>
          <w:sz w:val="21"/>
          <w:szCs w:val="21"/>
        </w:rPr>
        <w:t>, in any of its first-release runs</w:t>
      </w:r>
      <w:r w:rsidRPr="00037701">
        <w:rPr>
          <w:rFonts w:ascii="Bookman Old Style" w:hAnsi="Bookman Old Style"/>
          <w:sz w:val="21"/>
          <w:szCs w:val="21"/>
        </w:rPr>
        <w:t xml:space="preserve">. Choose one of these theaters and research it, starting with easy sources like </w:t>
      </w:r>
      <w:r w:rsidRPr="00037701">
        <w:rPr>
          <w:rFonts w:ascii="Bookman Old Style" w:hAnsi="Bookman Old Style"/>
          <w:i/>
          <w:sz w:val="21"/>
          <w:szCs w:val="21"/>
        </w:rPr>
        <w:t>Cinema Treasures</w:t>
      </w:r>
      <w:r w:rsidRPr="00037701">
        <w:rPr>
          <w:rFonts w:ascii="Bookman Old Style" w:hAnsi="Bookman Old Style"/>
          <w:sz w:val="21"/>
          <w:szCs w:val="21"/>
        </w:rPr>
        <w:t xml:space="preserve">. You should continue from here to look at sources like trade papers available through the MHDL, local newspapers available online (noted above in Option A), and archival collections available </w:t>
      </w:r>
      <w:r w:rsidR="00C33679" w:rsidRPr="00037701">
        <w:rPr>
          <w:rFonts w:ascii="Bookman Old Style" w:hAnsi="Bookman Old Style"/>
          <w:sz w:val="21"/>
          <w:szCs w:val="21"/>
        </w:rPr>
        <w:t>in the area</w:t>
      </w:r>
      <w:r w:rsidRPr="00037701">
        <w:rPr>
          <w:rFonts w:ascii="Bookman Old Style" w:hAnsi="Bookman Old Style"/>
          <w:sz w:val="21"/>
          <w:szCs w:val="21"/>
        </w:rPr>
        <w:t xml:space="preserve">, which include the Theater Photograph collections </w:t>
      </w:r>
      <w:r w:rsidR="00C33679" w:rsidRPr="00037701">
        <w:rPr>
          <w:rFonts w:ascii="Bookman Old Style" w:hAnsi="Bookman Old Style"/>
          <w:sz w:val="21"/>
          <w:szCs w:val="21"/>
        </w:rPr>
        <w:t>(</w:t>
      </w:r>
      <w:r w:rsidRPr="00037701">
        <w:rPr>
          <w:rFonts w:ascii="Bookman Old Style" w:hAnsi="Bookman Old Style"/>
          <w:sz w:val="21"/>
          <w:szCs w:val="21"/>
        </w:rPr>
        <w:t xml:space="preserve">drawn on in the </w:t>
      </w:r>
      <w:r w:rsidR="00C33679" w:rsidRPr="00037701">
        <w:rPr>
          <w:rFonts w:ascii="Bookman Old Style" w:hAnsi="Bookman Old Style"/>
          <w:sz w:val="21"/>
          <w:szCs w:val="21"/>
        </w:rPr>
        <w:t>Module XX lecture)</w:t>
      </w:r>
      <w:r w:rsidRPr="00037701">
        <w:rPr>
          <w:rFonts w:ascii="Bookman Old Style" w:hAnsi="Bookman Old Style"/>
          <w:sz w:val="21"/>
          <w:szCs w:val="21"/>
        </w:rPr>
        <w:t>, oral histories, and perhaps more.</w:t>
      </w:r>
    </w:p>
    <w:p w14:paraId="204F57DD" w14:textId="74596332" w:rsidR="00C442E1" w:rsidRPr="00037701" w:rsidRDefault="00C442E1" w:rsidP="00C442E1">
      <w:pPr>
        <w:ind w:left="360" w:firstLine="360"/>
        <w:rPr>
          <w:rFonts w:ascii="Bookman Old Style" w:hAnsi="Bookman Old Style"/>
          <w:sz w:val="21"/>
          <w:szCs w:val="21"/>
        </w:rPr>
      </w:pPr>
      <w:r w:rsidRPr="00037701">
        <w:rPr>
          <w:rFonts w:ascii="Bookman Old Style" w:hAnsi="Bookman Old Style"/>
          <w:i/>
          <w:sz w:val="21"/>
          <w:szCs w:val="21"/>
        </w:rPr>
        <w:t xml:space="preserve">Post: </w:t>
      </w:r>
      <w:r w:rsidRPr="00037701">
        <w:rPr>
          <w:rFonts w:ascii="Bookman Old Style" w:hAnsi="Bookman Old Style"/>
          <w:sz w:val="21"/>
          <w:szCs w:val="21"/>
        </w:rPr>
        <w:t xml:space="preserve">Write a post detailing when a theater that played your film opened, where it was located and what segments of the city’s population it served, what its initial use was (film, theater, </w:t>
      </w:r>
      <w:r w:rsidR="00C33679" w:rsidRPr="00037701">
        <w:rPr>
          <w:rFonts w:ascii="Bookman Old Style" w:hAnsi="Bookman Old Style"/>
          <w:sz w:val="21"/>
          <w:szCs w:val="21"/>
        </w:rPr>
        <w:t xml:space="preserve">vaudeville, </w:t>
      </w:r>
      <w:r w:rsidRPr="00037701">
        <w:rPr>
          <w:rFonts w:ascii="Bookman Old Style" w:hAnsi="Bookman Old Style"/>
          <w:sz w:val="21"/>
          <w:szCs w:val="21"/>
        </w:rPr>
        <w:t xml:space="preserve">etc.), what chain (if any) it was affiliated with, how its prices compared to other theaters (if advertised), what sorts of films it showed (first-run major releases, second-run releases, serials, B-cowboy films, etc.), what its typical presentation model was (live acts?), how did these change over time (I’d suggest you look at a sample </w:t>
      </w:r>
      <w:r w:rsidR="00C33679" w:rsidRPr="00037701">
        <w:rPr>
          <w:rFonts w:ascii="Bookman Old Style" w:hAnsi="Bookman Old Style"/>
          <w:sz w:val="21"/>
          <w:szCs w:val="21"/>
        </w:rPr>
        <w:t xml:space="preserve">spring/fall </w:t>
      </w:r>
      <w:r w:rsidRPr="00037701">
        <w:rPr>
          <w:rFonts w:ascii="Bookman Old Style" w:hAnsi="Bookman Old Style"/>
          <w:sz w:val="21"/>
          <w:szCs w:val="21"/>
        </w:rPr>
        <w:t xml:space="preserve">week or two </w:t>
      </w:r>
      <w:r w:rsidR="00C33679" w:rsidRPr="00037701">
        <w:rPr>
          <w:rFonts w:ascii="Bookman Old Style" w:hAnsi="Bookman Old Style"/>
          <w:sz w:val="21"/>
          <w:szCs w:val="21"/>
        </w:rPr>
        <w:t>for each</w:t>
      </w:r>
      <w:r w:rsidRPr="00037701">
        <w:rPr>
          <w:rFonts w:ascii="Bookman Old Style" w:hAnsi="Bookman Old Style"/>
          <w:sz w:val="21"/>
          <w:szCs w:val="21"/>
        </w:rPr>
        <w:t xml:space="preserve"> decade), when the theater closed or was renovated or became something else, what it is used for today (either the building, if it still exists, or the location, if the theater’s been demolished). Be sure cite your sources and post links to images or documents that support your account and (since you won’t post all) are interesting.</w:t>
      </w:r>
    </w:p>
    <w:p w14:paraId="25DA69B8" w14:textId="6570F82E" w:rsidR="00C442E1" w:rsidRPr="00037701" w:rsidRDefault="00C442E1" w:rsidP="00C442E1">
      <w:pPr>
        <w:ind w:left="360" w:firstLine="360"/>
        <w:rPr>
          <w:rFonts w:ascii="Bookman Old Style" w:hAnsi="Bookman Old Style"/>
          <w:sz w:val="21"/>
          <w:szCs w:val="21"/>
        </w:rPr>
      </w:pPr>
      <w:r w:rsidRPr="00037701">
        <w:rPr>
          <w:rFonts w:ascii="Bookman Old Style" w:hAnsi="Bookman Old Style"/>
          <w:b/>
          <w:i/>
          <w:sz w:val="21"/>
          <w:szCs w:val="21"/>
        </w:rPr>
        <w:t>*** Note</w:t>
      </w:r>
      <w:r w:rsidRPr="00037701">
        <w:rPr>
          <w:rFonts w:ascii="Bookman Old Style" w:hAnsi="Bookman Old Style"/>
          <w:b/>
          <w:sz w:val="21"/>
          <w:szCs w:val="21"/>
        </w:rPr>
        <w:t xml:space="preserve">: </w:t>
      </w:r>
      <w:r w:rsidRPr="00037701">
        <w:rPr>
          <w:rFonts w:ascii="Bookman Old Style" w:hAnsi="Bookman Old Style"/>
          <w:sz w:val="21"/>
          <w:szCs w:val="21"/>
        </w:rPr>
        <w:t xml:space="preserve">This post will </w:t>
      </w:r>
      <w:r w:rsidR="00037701">
        <w:rPr>
          <w:rFonts w:ascii="Bookman Old Style" w:hAnsi="Bookman Old Style"/>
          <w:sz w:val="21"/>
          <w:szCs w:val="21"/>
        </w:rPr>
        <w:t>certainly run</w:t>
      </w:r>
      <w:r w:rsidRPr="00037701">
        <w:rPr>
          <w:rFonts w:ascii="Bookman Old Style" w:hAnsi="Bookman Old Style"/>
          <w:sz w:val="21"/>
          <w:szCs w:val="21"/>
        </w:rPr>
        <w:t xml:space="preserve"> longer than 750 words and</w:t>
      </w:r>
      <w:r w:rsidR="00037701">
        <w:rPr>
          <w:rFonts w:ascii="Bookman Old Style" w:hAnsi="Bookman Old Style"/>
          <w:sz w:val="21"/>
          <w:szCs w:val="21"/>
        </w:rPr>
        <w:t>, more importantly,</w:t>
      </w:r>
      <w:r w:rsidRPr="00037701">
        <w:rPr>
          <w:rFonts w:ascii="Bookman Old Style" w:hAnsi="Bookman Old Style"/>
          <w:sz w:val="21"/>
          <w:szCs w:val="21"/>
        </w:rPr>
        <w:t xml:space="preserve"> involve more research than other </w:t>
      </w:r>
      <w:r w:rsidR="00037701">
        <w:rPr>
          <w:rFonts w:ascii="Bookman Old Style" w:hAnsi="Bookman Old Style"/>
          <w:sz w:val="21"/>
          <w:szCs w:val="21"/>
        </w:rPr>
        <w:t>post options</w:t>
      </w:r>
      <w:r w:rsidRPr="00037701">
        <w:rPr>
          <w:rFonts w:ascii="Bookman Old Style" w:hAnsi="Bookman Old Style"/>
          <w:sz w:val="21"/>
          <w:szCs w:val="21"/>
        </w:rPr>
        <w:t xml:space="preserve">. As a result, it will be worth </w:t>
      </w:r>
      <w:r w:rsidR="00C33679" w:rsidRPr="00037701">
        <w:rPr>
          <w:rFonts w:ascii="Bookman Old Style" w:hAnsi="Bookman Old Style"/>
          <w:b/>
          <w:sz w:val="21"/>
          <w:szCs w:val="21"/>
        </w:rPr>
        <w:t>20</w:t>
      </w:r>
      <w:r w:rsidRPr="00037701">
        <w:rPr>
          <w:rFonts w:ascii="Bookman Old Style" w:hAnsi="Bookman Old Style"/>
          <w:b/>
          <w:sz w:val="21"/>
          <w:szCs w:val="21"/>
        </w:rPr>
        <w:t xml:space="preserve"> points</w:t>
      </w:r>
      <w:r w:rsidRPr="00037701">
        <w:rPr>
          <w:rFonts w:ascii="Bookman Old Style" w:hAnsi="Bookman Old Style"/>
          <w:sz w:val="21"/>
          <w:szCs w:val="21"/>
        </w:rPr>
        <w:t xml:space="preserve">, rather than the usual 10, of your final grade. It can, therefore, be used to eliminate </w:t>
      </w:r>
      <w:r w:rsidR="00037701">
        <w:rPr>
          <w:rFonts w:ascii="Bookman Old Style" w:hAnsi="Bookman Old Style"/>
          <w:sz w:val="21"/>
          <w:szCs w:val="21"/>
        </w:rPr>
        <w:t>10</w:t>
      </w:r>
      <w:r w:rsidRPr="00037701">
        <w:rPr>
          <w:rFonts w:ascii="Bookman Old Style" w:hAnsi="Bookman Old Style"/>
          <w:sz w:val="21"/>
          <w:szCs w:val="21"/>
        </w:rPr>
        <w:t xml:space="preserve"> points you missed on another </w:t>
      </w:r>
      <w:r w:rsidR="00037701">
        <w:rPr>
          <w:rFonts w:ascii="Bookman Old Style" w:hAnsi="Bookman Old Style"/>
          <w:sz w:val="21"/>
          <w:szCs w:val="21"/>
        </w:rPr>
        <w:t>assignment</w:t>
      </w:r>
      <w:r w:rsidRPr="00037701">
        <w:rPr>
          <w:rFonts w:ascii="Bookman Old Style" w:hAnsi="Bookman Old Style"/>
          <w:sz w:val="21"/>
          <w:szCs w:val="21"/>
        </w:rPr>
        <w:t>.</w:t>
      </w:r>
    </w:p>
    <w:p w14:paraId="4BEE0033" w14:textId="77777777" w:rsidR="009C4721" w:rsidRPr="00037701" w:rsidRDefault="009C4721" w:rsidP="00752320">
      <w:pPr>
        <w:ind w:left="360" w:firstLine="360"/>
        <w:rPr>
          <w:rFonts w:ascii="Bookman Old Style" w:hAnsi="Bookman Old Style"/>
          <w:sz w:val="21"/>
          <w:szCs w:val="21"/>
        </w:rPr>
      </w:pPr>
    </w:p>
    <w:p w14:paraId="3841175E" w14:textId="5E71A191" w:rsidR="00752320" w:rsidRPr="00037701" w:rsidRDefault="00752320" w:rsidP="009C4721">
      <w:pPr>
        <w:ind w:left="360" w:firstLine="360"/>
        <w:rPr>
          <w:rFonts w:ascii="Bookman Old Style" w:hAnsi="Bookman Old Style"/>
          <w:sz w:val="21"/>
          <w:szCs w:val="21"/>
        </w:rPr>
      </w:pP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Pr="00037701">
        <w:rPr>
          <w:rFonts w:ascii="Bookman Old Style" w:hAnsi="Bookman Old Style"/>
          <w:sz w:val="21"/>
          <w:szCs w:val="21"/>
        </w:rPr>
        <w:tab/>
      </w:r>
      <w:r w:rsidR="00670C1B" w:rsidRPr="00037701">
        <w:rPr>
          <w:rFonts w:ascii="Bookman Old Style" w:hAnsi="Bookman Old Style"/>
          <w:sz w:val="21"/>
          <w:szCs w:val="21"/>
        </w:rPr>
        <w:tab/>
      </w:r>
      <w:r w:rsidR="00670C1B" w:rsidRPr="00037701">
        <w:rPr>
          <w:rFonts w:ascii="Bookman Old Style" w:hAnsi="Bookman Old Style"/>
          <w:sz w:val="21"/>
          <w:szCs w:val="21"/>
        </w:rPr>
        <w:tab/>
      </w:r>
      <w:r w:rsidR="00670C1B" w:rsidRPr="00037701">
        <w:rPr>
          <w:rFonts w:ascii="Bookman Old Style" w:hAnsi="Bookman Old Style"/>
          <w:sz w:val="21"/>
          <w:szCs w:val="21"/>
        </w:rPr>
        <w:tab/>
      </w:r>
      <w:r w:rsidRPr="00037701">
        <w:rPr>
          <w:rFonts w:ascii="Bookman Old Style" w:hAnsi="Bookman Old Style"/>
          <w:i/>
          <w:sz w:val="21"/>
          <w:szCs w:val="21"/>
        </w:rPr>
        <w:t>Distribute wk.1</w:t>
      </w:r>
      <w:r w:rsidR="00670C1B" w:rsidRPr="00037701">
        <w:rPr>
          <w:rFonts w:ascii="Bookman Old Style" w:hAnsi="Bookman Old Style"/>
          <w:i/>
          <w:sz w:val="21"/>
          <w:szCs w:val="21"/>
        </w:rPr>
        <w:t>2</w:t>
      </w:r>
    </w:p>
    <w:p w14:paraId="22D69073" w14:textId="157CA3B7" w:rsidR="005C7BC6" w:rsidRDefault="005C7BC6" w:rsidP="001A68C3">
      <w:pPr>
        <w:jc w:val="center"/>
        <w:rPr>
          <w:rFonts w:ascii="Bookman Old Style" w:hAnsi="Bookman Old Style"/>
          <w:sz w:val="22"/>
          <w:szCs w:val="22"/>
        </w:rPr>
      </w:pPr>
    </w:p>
    <w:p w14:paraId="1E05BAF0" w14:textId="77777777" w:rsidR="005C7BC6" w:rsidRDefault="005C7BC6" w:rsidP="001A68C3">
      <w:pPr>
        <w:jc w:val="center"/>
        <w:rPr>
          <w:rFonts w:ascii="Bookman Old Style" w:hAnsi="Bookman Old Style"/>
          <w:sz w:val="22"/>
          <w:szCs w:val="22"/>
        </w:rPr>
      </w:pPr>
    </w:p>
    <w:p w14:paraId="47F256A7" w14:textId="77777777" w:rsidR="005C7BC6" w:rsidRDefault="005C7BC6" w:rsidP="001A68C3">
      <w:pPr>
        <w:jc w:val="center"/>
        <w:rPr>
          <w:rFonts w:ascii="Bookman Old Style" w:hAnsi="Bookman Old Style"/>
          <w:sz w:val="22"/>
          <w:szCs w:val="22"/>
        </w:rPr>
      </w:pPr>
    </w:p>
    <w:p w14:paraId="29E01C24" w14:textId="77777777" w:rsidR="005C7BC6" w:rsidRDefault="005C7BC6" w:rsidP="001A68C3">
      <w:pPr>
        <w:jc w:val="center"/>
        <w:rPr>
          <w:rFonts w:ascii="Bookman Old Style" w:hAnsi="Bookman Old Style"/>
          <w:sz w:val="22"/>
          <w:szCs w:val="22"/>
        </w:rPr>
      </w:pPr>
    </w:p>
    <w:p w14:paraId="5A5F87D3" w14:textId="77777777" w:rsidR="005C7BC6" w:rsidRDefault="005C7BC6" w:rsidP="001A68C3">
      <w:pPr>
        <w:jc w:val="center"/>
        <w:rPr>
          <w:rFonts w:ascii="Bookman Old Style" w:hAnsi="Bookman Old Style"/>
          <w:sz w:val="22"/>
          <w:szCs w:val="22"/>
        </w:rPr>
      </w:pPr>
    </w:p>
    <w:p w14:paraId="4B80AAE4" w14:textId="77777777" w:rsidR="005C7BC6" w:rsidRDefault="005C7BC6" w:rsidP="001A68C3">
      <w:pPr>
        <w:jc w:val="center"/>
        <w:rPr>
          <w:rFonts w:ascii="Bookman Old Style" w:hAnsi="Bookman Old Style"/>
          <w:sz w:val="22"/>
          <w:szCs w:val="22"/>
        </w:rPr>
      </w:pPr>
    </w:p>
    <w:p w14:paraId="1012AE8A" w14:textId="77777777" w:rsidR="005C7BC6" w:rsidRDefault="005C7BC6" w:rsidP="001A68C3">
      <w:pPr>
        <w:jc w:val="center"/>
        <w:rPr>
          <w:rFonts w:ascii="Bookman Old Style" w:hAnsi="Bookman Old Style"/>
          <w:sz w:val="22"/>
          <w:szCs w:val="22"/>
        </w:rPr>
      </w:pPr>
    </w:p>
    <w:p w14:paraId="2723FDD4" w14:textId="77777777" w:rsidR="005C7BC6" w:rsidRDefault="005C7BC6" w:rsidP="001A68C3">
      <w:pPr>
        <w:jc w:val="center"/>
        <w:rPr>
          <w:rFonts w:ascii="Bookman Old Style" w:hAnsi="Bookman Old Style"/>
          <w:sz w:val="22"/>
          <w:szCs w:val="22"/>
        </w:rPr>
      </w:pPr>
    </w:p>
    <w:p w14:paraId="24B1A9FB" w14:textId="77777777" w:rsidR="005C7BC6" w:rsidRDefault="005C7BC6" w:rsidP="001A68C3">
      <w:pPr>
        <w:jc w:val="center"/>
        <w:rPr>
          <w:rFonts w:ascii="Bookman Old Style" w:hAnsi="Bookman Old Style"/>
          <w:sz w:val="22"/>
          <w:szCs w:val="22"/>
        </w:rPr>
      </w:pPr>
    </w:p>
    <w:p w14:paraId="754EAD99" w14:textId="5443F45A" w:rsidR="00E80EC3" w:rsidRPr="00E80EC3" w:rsidRDefault="00890388" w:rsidP="00E80EC3">
      <w:pPr>
        <w:spacing w:after="60"/>
        <w:rPr>
          <w:rFonts w:ascii="Bookman Old Style" w:hAnsi="Bookman Old Style"/>
          <w:b/>
          <w:sz w:val="22"/>
          <w:szCs w:val="22"/>
        </w:rPr>
      </w:pPr>
      <w:r>
        <w:rPr>
          <w:rFonts w:ascii="Bookman Old Style" w:hAnsi="Bookman Old Style"/>
          <w:b/>
          <w:sz w:val="22"/>
          <w:szCs w:val="22"/>
        </w:rPr>
        <w:lastRenderedPageBreak/>
        <w:t>A</w:t>
      </w:r>
      <w:r w:rsidR="00C90085">
        <w:rPr>
          <w:rFonts w:ascii="Bookman Old Style" w:hAnsi="Bookman Old Style"/>
          <w:b/>
          <w:sz w:val="22"/>
          <w:szCs w:val="22"/>
        </w:rPr>
        <w:t>n option f</w:t>
      </w:r>
      <w:r w:rsidR="00422467">
        <w:rPr>
          <w:rFonts w:ascii="Bookman Old Style" w:hAnsi="Bookman Old Style"/>
          <w:b/>
          <w:sz w:val="22"/>
          <w:szCs w:val="22"/>
        </w:rPr>
        <w:t>or those</w:t>
      </w:r>
      <w:r w:rsidR="00E80EC3" w:rsidRPr="00E80EC3">
        <w:rPr>
          <w:rFonts w:ascii="Bookman Old Style" w:hAnsi="Bookman Old Style"/>
          <w:b/>
          <w:sz w:val="22"/>
          <w:szCs w:val="22"/>
        </w:rPr>
        <w:t xml:space="preserve"> bored</w:t>
      </w:r>
      <w:r w:rsidR="00422467">
        <w:rPr>
          <w:rFonts w:ascii="Bookman Old Style" w:hAnsi="Bookman Old Style"/>
          <w:b/>
          <w:sz w:val="22"/>
          <w:szCs w:val="22"/>
        </w:rPr>
        <w:t xml:space="preserve"> with their film</w:t>
      </w:r>
      <w:r w:rsidR="00E80EC3" w:rsidRPr="00E80EC3">
        <w:rPr>
          <w:rFonts w:ascii="Bookman Old Style" w:hAnsi="Bookman Old Style"/>
          <w:b/>
          <w:sz w:val="22"/>
          <w:szCs w:val="22"/>
        </w:rPr>
        <w:t>:</w:t>
      </w:r>
    </w:p>
    <w:p w14:paraId="38310E4F" w14:textId="217D8889" w:rsidR="00E80EC3" w:rsidRDefault="00E80EC3" w:rsidP="00E80EC3">
      <w:pPr>
        <w:spacing w:after="120"/>
        <w:rPr>
          <w:rFonts w:ascii="Bookman Old Style" w:hAnsi="Bookman Old Style"/>
          <w:sz w:val="22"/>
          <w:szCs w:val="22"/>
        </w:rPr>
      </w:pPr>
      <w:r>
        <w:rPr>
          <w:rFonts w:ascii="Bookman Old Style" w:hAnsi="Bookman Old Style"/>
          <w:sz w:val="22"/>
          <w:szCs w:val="22"/>
        </w:rPr>
        <w:t xml:space="preserve">Alternately, if you are just </w:t>
      </w:r>
      <w:r>
        <w:rPr>
          <w:rFonts w:ascii="Bookman Old Style" w:hAnsi="Bookman Old Style"/>
          <w:i/>
          <w:sz w:val="22"/>
          <w:szCs w:val="22"/>
        </w:rPr>
        <w:t>sick</w:t>
      </w:r>
      <w:r>
        <w:rPr>
          <w:rFonts w:ascii="Bookman Old Style" w:hAnsi="Bookman Old Style"/>
          <w:sz w:val="22"/>
          <w:szCs w:val="22"/>
        </w:rPr>
        <w:t xml:space="preserve"> of your film, you have the option of doing another film from the list below. The catch: the p</w:t>
      </w:r>
      <w:r w:rsidR="00890388">
        <w:rPr>
          <w:rFonts w:ascii="Bookman Old Style" w:hAnsi="Bookman Old Style"/>
          <w:sz w:val="22"/>
          <w:szCs w:val="22"/>
        </w:rPr>
        <w:t>aper/portfolio</w:t>
      </w:r>
      <w:r>
        <w:rPr>
          <w:rFonts w:ascii="Bookman Old Style" w:hAnsi="Bookman Old Style"/>
          <w:sz w:val="22"/>
          <w:szCs w:val="22"/>
        </w:rPr>
        <w:t xml:space="preserve"> is worth </w:t>
      </w:r>
      <w:r w:rsidR="00890388">
        <w:rPr>
          <w:rFonts w:ascii="Bookman Old Style" w:hAnsi="Bookman Old Style"/>
          <w:sz w:val="22"/>
          <w:szCs w:val="22"/>
        </w:rPr>
        <w:t>2</w:t>
      </w:r>
      <w:r>
        <w:rPr>
          <w:rFonts w:ascii="Bookman Old Style" w:hAnsi="Bookman Old Style"/>
          <w:sz w:val="22"/>
          <w:szCs w:val="22"/>
        </w:rPr>
        <w:t>0 points, and you need to complete three (</w:t>
      </w:r>
      <w:r w:rsidR="00890388">
        <w:rPr>
          <w:rFonts w:ascii="Bookman Old Style" w:hAnsi="Bookman Old Style"/>
          <w:sz w:val="22"/>
          <w:szCs w:val="22"/>
        </w:rPr>
        <w:t>3</w:t>
      </w:r>
      <w:r>
        <w:rPr>
          <w:rFonts w:ascii="Bookman Old Style" w:hAnsi="Bookman Old Style"/>
          <w:sz w:val="22"/>
          <w:szCs w:val="22"/>
        </w:rPr>
        <w:t>!) tasks:</w:t>
      </w:r>
    </w:p>
    <w:p w14:paraId="7584059D" w14:textId="0C93DB9A" w:rsidR="00E80EC3" w:rsidRPr="006016C8" w:rsidRDefault="00E80EC3" w:rsidP="006016C8">
      <w:pPr>
        <w:pStyle w:val="ListParagraph"/>
        <w:numPr>
          <w:ilvl w:val="0"/>
          <w:numId w:val="14"/>
        </w:numPr>
        <w:spacing w:after="120"/>
        <w:rPr>
          <w:rFonts w:ascii="Bookman Old Style" w:hAnsi="Bookman Old Style"/>
          <w:sz w:val="22"/>
          <w:szCs w:val="22"/>
        </w:rPr>
      </w:pPr>
      <w:r w:rsidRPr="006016C8">
        <w:rPr>
          <w:rFonts w:ascii="Bookman Old Style" w:hAnsi="Bookman Old Style"/>
          <w:sz w:val="22"/>
          <w:szCs w:val="22"/>
        </w:rPr>
        <w:t>First, you need to watch the film and write a response, reflecting on how it is like/different from the film you’ve dealt with all semester. Choose a specific scene to serve as the basis of comparison (consider comparing similar narrative actions exposition, love scene, musical number, we see the monster, etc.</w:t>
      </w:r>
      <w:r w:rsidR="006016C8" w:rsidRPr="006016C8">
        <w:rPr>
          <w:rFonts w:ascii="Bookman Old Style" w:hAnsi="Bookman Old Style"/>
          <w:sz w:val="22"/>
          <w:szCs w:val="22"/>
        </w:rPr>
        <w:t>)</w:t>
      </w:r>
      <w:r w:rsidRPr="006016C8">
        <w:rPr>
          <w:rFonts w:ascii="Bookman Old Style" w:hAnsi="Bookman Old Style"/>
          <w:sz w:val="22"/>
          <w:szCs w:val="22"/>
        </w:rPr>
        <w:t xml:space="preserve"> (~</w:t>
      </w:r>
      <w:r w:rsidR="006016C8" w:rsidRPr="006016C8">
        <w:rPr>
          <w:rFonts w:ascii="Bookman Old Style" w:hAnsi="Bookman Old Style"/>
          <w:sz w:val="22"/>
          <w:szCs w:val="22"/>
        </w:rPr>
        <w:t>250-300 words)</w:t>
      </w:r>
    </w:p>
    <w:p w14:paraId="56DB9D09" w14:textId="275ED842" w:rsidR="00E80EC3" w:rsidRPr="006016C8" w:rsidRDefault="00E80EC3" w:rsidP="006016C8">
      <w:pPr>
        <w:pStyle w:val="ListParagraph"/>
        <w:numPr>
          <w:ilvl w:val="0"/>
          <w:numId w:val="14"/>
        </w:numPr>
        <w:spacing w:after="120"/>
        <w:rPr>
          <w:rFonts w:ascii="Bookman Old Style" w:hAnsi="Bookman Old Style"/>
          <w:sz w:val="22"/>
          <w:szCs w:val="22"/>
        </w:rPr>
      </w:pPr>
      <w:r w:rsidRPr="006016C8">
        <w:rPr>
          <w:rFonts w:ascii="Bookman Old Style" w:hAnsi="Bookman Old Style"/>
          <w:sz w:val="22"/>
          <w:szCs w:val="22"/>
        </w:rPr>
        <w:t xml:space="preserve">Second, find three primary sources. Each one must fit into a different category of primary </w:t>
      </w:r>
      <w:r w:rsidR="006016C8" w:rsidRPr="006016C8">
        <w:rPr>
          <w:rFonts w:ascii="Bookman Old Style" w:hAnsi="Bookman Old Style"/>
          <w:sz w:val="22"/>
          <w:szCs w:val="22"/>
        </w:rPr>
        <w:t>source (</w:t>
      </w:r>
      <w:proofErr w:type="gramStart"/>
      <w:r w:rsidR="006016C8" w:rsidRPr="006016C8">
        <w:rPr>
          <w:rFonts w:ascii="Bookman Old Style" w:hAnsi="Bookman Old Style"/>
          <w:sz w:val="22"/>
          <w:szCs w:val="22"/>
        </w:rPr>
        <w:t>e.g.</w:t>
      </w:r>
      <w:proofErr w:type="gramEnd"/>
      <w:r w:rsidR="006016C8" w:rsidRPr="006016C8">
        <w:rPr>
          <w:rFonts w:ascii="Bookman Old Style" w:hAnsi="Bookman Old Style"/>
          <w:sz w:val="22"/>
          <w:szCs w:val="22"/>
        </w:rPr>
        <w:t xml:space="preserve"> a star profile, a trade press review, and a theater owner’s review from “What the Picture Did for Me”</w:t>
      </w:r>
      <w:r w:rsidR="00890388">
        <w:rPr>
          <w:rFonts w:ascii="Bookman Old Style" w:hAnsi="Bookman Old Style"/>
          <w:sz w:val="22"/>
          <w:szCs w:val="22"/>
        </w:rPr>
        <w:t>—</w:t>
      </w:r>
      <w:r w:rsidR="006016C8" w:rsidRPr="006016C8">
        <w:rPr>
          <w:rFonts w:ascii="Bookman Old Style" w:hAnsi="Bookman Old Style"/>
          <w:sz w:val="22"/>
          <w:szCs w:val="22"/>
        </w:rPr>
        <w:t xml:space="preserve">look at the types indicated by the various Forum Post assignments). Write a brief paragraph on each object, </w:t>
      </w:r>
      <w:r w:rsidR="006016C8">
        <w:rPr>
          <w:rFonts w:ascii="Bookman Old Style" w:hAnsi="Bookman Old Style"/>
          <w:sz w:val="22"/>
          <w:szCs w:val="22"/>
        </w:rPr>
        <w:t>(about 200-300 words per primary source)</w:t>
      </w:r>
    </w:p>
    <w:p w14:paraId="628E24E1" w14:textId="1B4362D1" w:rsidR="006016C8" w:rsidRDefault="006016C8" w:rsidP="006016C8">
      <w:pPr>
        <w:pStyle w:val="ListParagraph"/>
        <w:numPr>
          <w:ilvl w:val="0"/>
          <w:numId w:val="14"/>
        </w:numPr>
        <w:spacing w:after="120"/>
        <w:rPr>
          <w:rFonts w:ascii="Bookman Old Style" w:hAnsi="Bookman Old Style"/>
          <w:sz w:val="22"/>
          <w:szCs w:val="22"/>
        </w:rPr>
      </w:pPr>
      <w:r w:rsidRPr="006016C8">
        <w:rPr>
          <w:rFonts w:ascii="Bookman Old Style" w:hAnsi="Bookman Old Style"/>
          <w:sz w:val="22"/>
          <w:szCs w:val="22"/>
        </w:rPr>
        <w:t xml:space="preserve">Third, write a brief comparing the range of sources available for (or that you consulted) for this </w:t>
      </w:r>
      <w:r>
        <w:rPr>
          <w:rFonts w:ascii="Bookman Old Style" w:hAnsi="Bookman Old Style"/>
          <w:sz w:val="22"/>
          <w:szCs w:val="22"/>
        </w:rPr>
        <w:t>(about 250-300 words)</w:t>
      </w:r>
    </w:p>
    <w:p w14:paraId="1230CE5A" w14:textId="1BE31341" w:rsidR="006016C8" w:rsidRDefault="006016C8" w:rsidP="006016C8">
      <w:pPr>
        <w:spacing w:after="120"/>
        <w:rPr>
          <w:rFonts w:ascii="Bookman Old Style" w:hAnsi="Bookman Old Style"/>
          <w:sz w:val="22"/>
          <w:szCs w:val="22"/>
        </w:rPr>
      </w:pPr>
      <w:r>
        <w:rPr>
          <w:rFonts w:ascii="Bookman Old Style" w:hAnsi="Bookman Old Style"/>
          <w:sz w:val="22"/>
          <w:szCs w:val="22"/>
        </w:rPr>
        <w:t>If you choose this opti</w:t>
      </w:r>
      <w:r w:rsidR="00422467">
        <w:rPr>
          <w:rFonts w:ascii="Bookman Old Style" w:hAnsi="Bookman Old Style"/>
          <w:sz w:val="22"/>
          <w:szCs w:val="22"/>
        </w:rPr>
        <w:t>on, you needn’t submit your material</w:t>
      </w:r>
      <w:r>
        <w:rPr>
          <w:rFonts w:ascii="Bookman Old Style" w:hAnsi="Bookman Old Style"/>
          <w:sz w:val="22"/>
          <w:szCs w:val="22"/>
        </w:rPr>
        <w:t xml:space="preserve"> until</w:t>
      </w:r>
      <w:r w:rsidR="00890388">
        <w:rPr>
          <w:rFonts w:ascii="Bookman Old Style" w:hAnsi="Bookman Old Style"/>
          <w:sz w:val="22"/>
          <w:szCs w:val="22"/>
        </w:rPr>
        <w:t xml:space="preserve"> [</w:t>
      </w:r>
      <w:r w:rsidR="00890388" w:rsidRPr="00890388">
        <w:rPr>
          <w:rFonts w:ascii="Bookman Old Style" w:hAnsi="Bookman Old Style"/>
          <w:b/>
          <w:bCs/>
          <w:sz w:val="22"/>
          <w:szCs w:val="22"/>
        </w:rPr>
        <w:t>LATE DATE</w:t>
      </w:r>
      <w:r w:rsidR="00890388">
        <w:rPr>
          <w:rFonts w:ascii="Bookman Old Style" w:hAnsi="Bookman Old Style"/>
          <w:sz w:val="22"/>
          <w:szCs w:val="22"/>
        </w:rPr>
        <w:t>].</w:t>
      </w:r>
    </w:p>
    <w:p w14:paraId="649A1066" w14:textId="77777777" w:rsidR="006016C8" w:rsidRDefault="006016C8" w:rsidP="006016C8">
      <w:pPr>
        <w:spacing w:after="120"/>
        <w:rPr>
          <w:rFonts w:ascii="Bookman Old Style" w:hAnsi="Bookman Old Style"/>
          <w:sz w:val="22"/>
          <w:szCs w:val="22"/>
        </w:rPr>
      </w:pPr>
      <w:r>
        <w:rPr>
          <w:rFonts w:ascii="Bookman Old Style" w:hAnsi="Bookman Old Style"/>
          <w:sz w:val="22"/>
          <w:szCs w:val="22"/>
        </w:rPr>
        <w:t>The list of films you may choose from is on the next page…</w:t>
      </w:r>
    </w:p>
    <w:p w14:paraId="6F5020FB" w14:textId="0A989112" w:rsidR="00422467" w:rsidRDefault="006016C8" w:rsidP="006016C8">
      <w:pPr>
        <w:rPr>
          <w:rFonts w:ascii="Bookman Old Style" w:hAnsi="Bookman Old Style"/>
          <w:sz w:val="22"/>
          <w:szCs w:val="22"/>
        </w:rPr>
      </w:pPr>
      <w:r>
        <w:rPr>
          <w:rFonts w:ascii="Bookman Old Style" w:hAnsi="Bookman Old Style"/>
          <w:sz w:val="22"/>
          <w:szCs w:val="22"/>
        </w:rPr>
        <w:t>Here are the additional films for each group that you can choose, if you’re considering this option:</w:t>
      </w:r>
    </w:p>
    <w:p w14:paraId="4E210C0F" w14:textId="77777777" w:rsidR="000458B6" w:rsidRDefault="000458B6" w:rsidP="006016C8">
      <w:pPr>
        <w:rPr>
          <w:rFonts w:ascii="Bookman Old Style" w:hAnsi="Bookman Old Style"/>
          <w:sz w:val="22"/>
          <w:szCs w:val="22"/>
        </w:rPr>
      </w:pPr>
    </w:p>
    <w:p w14:paraId="76D551B4" w14:textId="025677D9" w:rsidR="00422467" w:rsidRPr="00422467" w:rsidRDefault="005025D0" w:rsidP="006016C8">
      <w:pPr>
        <w:rPr>
          <w:rFonts w:ascii="Bookman Old Style" w:hAnsi="Bookman Old Style"/>
          <w:b/>
          <w:sz w:val="22"/>
          <w:szCs w:val="22"/>
        </w:rPr>
      </w:pPr>
      <w:r>
        <w:rPr>
          <w:rFonts w:ascii="Bookman Old Style" w:hAnsi="Bookman Old Style"/>
          <w:b/>
          <w:sz w:val="22"/>
          <w:szCs w:val="22"/>
        </w:rPr>
        <w:t>Group</w:t>
      </w:r>
      <w:r w:rsidR="006016C8" w:rsidRPr="00422467">
        <w:rPr>
          <w:rFonts w:ascii="Bookman Old Style" w:hAnsi="Bookman Old Style"/>
          <w:b/>
          <w:sz w:val="22"/>
          <w:szCs w:val="22"/>
        </w:rPr>
        <w:t xml:space="preserve"> 1: </w:t>
      </w:r>
      <w:r w:rsidR="006016C8" w:rsidRPr="005025D0">
        <w:rPr>
          <w:rFonts w:ascii="Bookman Old Style" w:hAnsi="Bookman Old Style"/>
          <w:b/>
          <w:i/>
          <w:sz w:val="22"/>
          <w:szCs w:val="22"/>
        </w:rPr>
        <w:t>Adventure</w:t>
      </w:r>
      <w:r w:rsidR="00422467" w:rsidRPr="005025D0">
        <w:rPr>
          <w:rFonts w:ascii="Bookman Old Style" w:hAnsi="Bookman Old Style"/>
          <w:b/>
          <w:i/>
          <w:sz w:val="22"/>
          <w:szCs w:val="22"/>
        </w:rPr>
        <w:t>s</w:t>
      </w:r>
      <w:r w:rsidR="006016C8" w:rsidRPr="005025D0">
        <w:rPr>
          <w:rFonts w:ascii="Bookman Old Style" w:hAnsi="Bookman Old Style"/>
          <w:b/>
          <w:i/>
          <w:sz w:val="22"/>
          <w:szCs w:val="22"/>
        </w:rPr>
        <w:t xml:space="preserve"> of Robin Hood</w:t>
      </w:r>
      <w:r w:rsidR="006016C8" w:rsidRPr="00422467">
        <w:rPr>
          <w:rFonts w:ascii="Bookman Old Style" w:hAnsi="Bookman Old Style"/>
          <w:b/>
          <w:sz w:val="22"/>
          <w:szCs w:val="22"/>
        </w:rPr>
        <w:t xml:space="preserve"> </w:t>
      </w:r>
    </w:p>
    <w:p w14:paraId="1D119333" w14:textId="0CEA45F1" w:rsidR="00422467" w:rsidRPr="00422467" w:rsidRDefault="006016C8" w:rsidP="00422467">
      <w:pPr>
        <w:pStyle w:val="ListParagraph"/>
        <w:numPr>
          <w:ilvl w:val="0"/>
          <w:numId w:val="15"/>
        </w:numPr>
        <w:rPr>
          <w:rFonts w:ascii="Bookman Old Style" w:hAnsi="Bookman Old Style"/>
          <w:b/>
          <w:sz w:val="22"/>
          <w:szCs w:val="22"/>
        </w:rPr>
      </w:pPr>
      <w:r w:rsidRPr="00422467">
        <w:rPr>
          <w:rFonts w:ascii="Bookman Old Style" w:hAnsi="Bookman Old Style"/>
          <w:i/>
          <w:sz w:val="22"/>
          <w:szCs w:val="22"/>
        </w:rPr>
        <w:t>King Kong</w:t>
      </w:r>
      <w:r w:rsidRPr="00422467">
        <w:rPr>
          <w:rFonts w:ascii="Bookman Old Style" w:hAnsi="Bookman Old Style"/>
          <w:sz w:val="22"/>
          <w:szCs w:val="22"/>
        </w:rPr>
        <w:t xml:space="preserve"> (1933)</w:t>
      </w:r>
      <w:r w:rsidR="00422467" w:rsidRPr="00422467">
        <w:rPr>
          <w:rFonts w:ascii="Bookman Old Style" w:hAnsi="Bookman Old Style"/>
          <w:sz w:val="22"/>
          <w:szCs w:val="22"/>
        </w:rPr>
        <w:t xml:space="preserve"> – no introduction needed, iconic…</w:t>
      </w:r>
      <w:r w:rsidRPr="00422467">
        <w:rPr>
          <w:rFonts w:ascii="Bookman Old Style" w:hAnsi="Bookman Old Style"/>
          <w:sz w:val="22"/>
          <w:szCs w:val="22"/>
        </w:rPr>
        <w:t xml:space="preserve"> </w:t>
      </w:r>
      <w:r w:rsidRPr="00422467">
        <w:rPr>
          <w:rFonts w:ascii="Bookman Old Style" w:hAnsi="Bookman Old Style"/>
          <w:b/>
          <w:sz w:val="22"/>
          <w:szCs w:val="22"/>
        </w:rPr>
        <w:t xml:space="preserve">or </w:t>
      </w:r>
    </w:p>
    <w:p w14:paraId="04469901" w14:textId="5F324B82" w:rsidR="00422467" w:rsidRPr="00754561" w:rsidRDefault="006016C8" w:rsidP="006016C8">
      <w:pPr>
        <w:pStyle w:val="ListParagraph"/>
        <w:numPr>
          <w:ilvl w:val="0"/>
          <w:numId w:val="15"/>
        </w:numPr>
        <w:rPr>
          <w:rFonts w:ascii="Bookman Old Style" w:hAnsi="Bookman Old Style"/>
          <w:sz w:val="22"/>
          <w:szCs w:val="22"/>
        </w:rPr>
      </w:pPr>
      <w:r w:rsidRPr="00422467">
        <w:rPr>
          <w:rFonts w:ascii="Bookman Old Style" w:hAnsi="Bookman Old Style"/>
          <w:i/>
          <w:sz w:val="22"/>
          <w:szCs w:val="22"/>
        </w:rPr>
        <w:t>Stagecoach</w:t>
      </w:r>
      <w:r w:rsidRPr="00422467">
        <w:rPr>
          <w:rFonts w:ascii="Bookman Old Style" w:hAnsi="Bookman Old Style"/>
          <w:sz w:val="22"/>
          <w:szCs w:val="22"/>
        </w:rPr>
        <w:t xml:space="preserve"> (1939)</w:t>
      </w:r>
      <w:r w:rsidR="00422467" w:rsidRPr="00422467">
        <w:rPr>
          <w:rFonts w:ascii="Bookman Old Style" w:hAnsi="Bookman Old Style"/>
          <w:sz w:val="22"/>
          <w:szCs w:val="22"/>
        </w:rPr>
        <w:t xml:space="preserve"> – the Old West was an ‘exotic’ locale, so this fits.</w:t>
      </w:r>
      <w:r w:rsidR="00754561">
        <w:rPr>
          <w:rFonts w:ascii="Bookman Old Style" w:hAnsi="Bookman Old Style"/>
          <w:sz w:val="22"/>
          <w:szCs w:val="22"/>
        </w:rPr>
        <w:t xml:space="preserve"> We’ve also had a shortage of Westerns because I taught a class on and got sick of them last semester</w:t>
      </w:r>
    </w:p>
    <w:p w14:paraId="0E4DD27D" w14:textId="2674A54A" w:rsidR="00422467" w:rsidRPr="00422467" w:rsidRDefault="005025D0" w:rsidP="006016C8">
      <w:pPr>
        <w:rPr>
          <w:rFonts w:ascii="Bookman Old Style" w:hAnsi="Bookman Old Style"/>
          <w:b/>
          <w:sz w:val="22"/>
          <w:szCs w:val="22"/>
        </w:rPr>
      </w:pPr>
      <w:r>
        <w:rPr>
          <w:rFonts w:ascii="Bookman Old Style" w:hAnsi="Bookman Old Style"/>
          <w:b/>
          <w:sz w:val="22"/>
          <w:szCs w:val="22"/>
        </w:rPr>
        <w:t>Group</w:t>
      </w:r>
      <w:r w:rsidR="006016C8" w:rsidRPr="00422467">
        <w:rPr>
          <w:rFonts w:ascii="Bookman Old Style" w:hAnsi="Bookman Old Style"/>
          <w:b/>
          <w:sz w:val="22"/>
          <w:szCs w:val="22"/>
        </w:rPr>
        <w:t xml:space="preserve"> 2: </w:t>
      </w:r>
      <w:r w:rsidR="006016C8" w:rsidRPr="005025D0">
        <w:rPr>
          <w:rFonts w:ascii="Bookman Old Style" w:hAnsi="Bookman Old Style"/>
          <w:b/>
          <w:i/>
          <w:sz w:val="22"/>
          <w:szCs w:val="22"/>
        </w:rPr>
        <w:t xml:space="preserve">To Be or Not to Be </w:t>
      </w:r>
      <w:r w:rsidR="00422467" w:rsidRPr="005025D0">
        <w:rPr>
          <w:rFonts w:ascii="Bookman Old Style" w:hAnsi="Bookman Old Style"/>
          <w:b/>
          <w:i/>
          <w:sz w:val="22"/>
          <w:szCs w:val="22"/>
        </w:rPr>
        <w:t xml:space="preserve"> </w:t>
      </w:r>
    </w:p>
    <w:p w14:paraId="7F7E9233" w14:textId="0B3EA114" w:rsidR="00422467" w:rsidRPr="00422467" w:rsidRDefault="006016C8" w:rsidP="00422467">
      <w:pPr>
        <w:pStyle w:val="ListParagraph"/>
        <w:numPr>
          <w:ilvl w:val="0"/>
          <w:numId w:val="16"/>
        </w:numPr>
        <w:rPr>
          <w:rFonts w:ascii="Bookman Old Style" w:hAnsi="Bookman Old Style"/>
          <w:b/>
          <w:sz w:val="22"/>
          <w:szCs w:val="22"/>
        </w:rPr>
      </w:pPr>
      <w:r w:rsidRPr="00422467">
        <w:rPr>
          <w:rFonts w:ascii="Bookman Old Style" w:hAnsi="Bookman Old Style"/>
          <w:i/>
          <w:sz w:val="22"/>
          <w:szCs w:val="22"/>
        </w:rPr>
        <w:t>Trouble in Paradise</w:t>
      </w:r>
      <w:r w:rsidRPr="00422467">
        <w:rPr>
          <w:rFonts w:ascii="Bookman Old Style" w:hAnsi="Bookman Old Style"/>
          <w:sz w:val="22"/>
          <w:szCs w:val="22"/>
        </w:rPr>
        <w:t xml:space="preserve"> (1932)</w:t>
      </w:r>
      <w:r w:rsidR="00422467" w:rsidRPr="00422467">
        <w:rPr>
          <w:rFonts w:ascii="Bookman Old Style" w:hAnsi="Bookman Old Style"/>
          <w:sz w:val="22"/>
          <w:szCs w:val="22"/>
        </w:rPr>
        <w:t xml:space="preserve"> – an early Lubitsch, in case you’d like</w:t>
      </w:r>
      <w:r w:rsidR="00754561">
        <w:rPr>
          <w:rFonts w:ascii="Bookman Old Style" w:hAnsi="Bookman Old Style"/>
          <w:sz w:val="22"/>
          <w:szCs w:val="22"/>
        </w:rPr>
        <w:t xml:space="preserve"> see that touch in Pre-Code era. Miriam Hopkins has been haunted our class, and here she is again…</w:t>
      </w:r>
      <w:r w:rsidRPr="00422467">
        <w:rPr>
          <w:rFonts w:ascii="Bookman Old Style" w:hAnsi="Bookman Old Style"/>
          <w:sz w:val="22"/>
          <w:szCs w:val="22"/>
        </w:rPr>
        <w:t xml:space="preserve"> </w:t>
      </w:r>
      <w:r w:rsidRPr="00422467">
        <w:rPr>
          <w:rFonts w:ascii="Bookman Old Style" w:hAnsi="Bookman Old Style"/>
          <w:b/>
          <w:sz w:val="22"/>
          <w:szCs w:val="22"/>
        </w:rPr>
        <w:t xml:space="preserve">or </w:t>
      </w:r>
    </w:p>
    <w:p w14:paraId="23687536" w14:textId="1B1F6D43" w:rsidR="00422467" w:rsidRPr="00754561" w:rsidRDefault="006016C8" w:rsidP="006016C8">
      <w:pPr>
        <w:pStyle w:val="ListParagraph"/>
        <w:numPr>
          <w:ilvl w:val="0"/>
          <w:numId w:val="16"/>
        </w:numPr>
        <w:rPr>
          <w:rFonts w:ascii="Bookman Old Style" w:hAnsi="Bookman Old Style"/>
          <w:sz w:val="22"/>
          <w:szCs w:val="22"/>
        </w:rPr>
      </w:pPr>
      <w:r w:rsidRPr="00422467">
        <w:rPr>
          <w:rFonts w:ascii="Bookman Old Style" w:hAnsi="Bookman Old Style"/>
          <w:i/>
          <w:sz w:val="22"/>
          <w:szCs w:val="22"/>
        </w:rPr>
        <w:t>Duck Soup</w:t>
      </w:r>
      <w:r w:rsidRPr="00422467">
        <w:rPr>
          <w:rFonts w:ascii="Bookman Old Style" w:hAnsi="Bookman Old Style"/>
          <w:sz w:val="22"/>
          <w:szCs w:val="22"/>
        </w:rPr>
        <w:t xml:space="preserve"> (1933)</w:t>
      </w:r>
      <w:r w:rsidR="00422467" w:rsidRPr="00422467">
        <w:rPr>
          <w:rFonts w:ascii="Bookman Old Style" w:hAnsi="Bookman Old Style"/>
          <w:sz w:val="22"/>
          <w:szCs w:val="22"/>
        </w:rPr>
        <w:t xml:space="preserve"> – the </w:t>
      </w:r>
      <w:r w:rsidR="00754561">
        <w:rPr>
          <w:rFonts w:ascii="Bookman Old Style" w:hAnsi="Bookman Old Style"/>
          <w:sz w:val="22"/>
          <w:szCs w:val="22"/>
        </w:rPr>
        <w:t xml:space="preserve">Marx Brothers! </w:t>
      </w:r>
    </w:p>
    <w:p w14:paraId="465E93B8" w14:textId="66551C41" w:rsidR="00422467" w:rsidRPr="00422467" w:rsidRDefault="005025D0" w:rsidP="006016C8">
      <w:pPr>
        <w:rPr>
          <w:rFonts w:ascii="Bookman Old Style" w:hAnsi="Bookman Old Style"/>
          <w:b/>
          <w:sz w:val="22"/>
          <w:szCs w:val="22"/>
        </w:rPr>
      </w:pPr>
      <w:r>
        <w:rPr>
          <w:rFonts w:ascii="Bookman Old Style" w:hAnsi="Bookman Old Style"/>
          <w:b/>
          <w:sz w:val="22"/>
          <w:szCs w:val="22"/>
        </w:rPr>
        <w:t>Group</w:t>
      </w:r>
      <w:r w:rsidR="006016C8" w:rsidRPr="00422467">
        <w:rPr>
          <w:rFonts w:ascii="Bookman Old Style" w:hAnsi="Bookman Old Style"/>
          <w:b/>
          <w:sz w:val="22"/>
          <w:szCs w:val="22"/>
        </w:rPr>
        <w:t xml:space="preserve"> 3: </w:t>
      </w:r>
      <w:r w:rsidR="006016C8" w:rsidRPr="005025D0">
        <w:rPr>
          <w:rFonts w:ascii="Bookman Old Style" w:hAnsi="Bookman Old Style"/>
          <w:b/>
          <w:i/>
          <w:sz w:val="22"/>
          <w:szCs w:val="22"/>
        </w:rPr>
        <w:t xml:space="preserve">Gone with the Wind </w:t>
      </w:r>
    </w:p>
    <w:p w14:paraId="3BFCE48D" w14:textId="77777777" w:rsidR="00422467" w:rsidRPr="00422467" w:rsidRDefault="006016C8" w:rsidP="00422467">
      <w:pPr>
        <w:pStyle w:val="ListParagraph"/>
        <w:numPr>
          <w:ilvl w:val="0"/>
          <w:numId w:val="17"/>
        </w:numPr>
        <w:rPr>
          <w:rFonts w:ascii="Bookman Old Style" w:hAnsi="Bookman Old Style"/>
          <w:sz w:val="22"/>
          <w:szCs w:val="22"/>
        </w:rPr>
      </w:pPr>
      <w:r w:rsidRPr="00422467">
        <w:rPr>
          <w:rFonts w:ascii="Bookman Old Style" w:hAnsi="Bookman Old Style"/>
          <w:i/>
          <w:sz w:val="22"/>
          <w:szCs w:val="22"/>
        </w:rPr>
        <w:t>Grand Hotel</w:t>
      </w:r>
      <w:r w:rsidRPr="00422467">
        <w:rPr>
          <w:rFonts w:ascii="Bookman Old Style" w:hAnsi="Bookman Old Style"/>
          <w:sz w:val="22"/>
          <w:szCs w:val="22"/>
        </w:rPr>
        <w:t xml:space="preserve"> (1932)</w:t>
      </w:r>
      <w:r w:rsidR="00422467" w:rsidRPr="00422467">
        <w:rPr>
          <w:rFonts w:ascii="Bookman Old Style" w:hAnsi="Bookman Old Style"/>
          <w:sz w:val="22"/>
          <w:szCs w:val="22"/>
        </w:rPr>
        <w:t xml:space="preserve"> – Depression-era prestige, when budgets didn’t allow you to burn cities in Technicolor and studios were left to make do with contracted stars,</w:t>
      </w:r>
      <w:r w:rsidRPr="00422467">
        <w:rPr>
          <w:rFonts w:ascii="Bookman Old Style" w:hAnsi="Bookman Old Style"/>
          <w:sz w:val="22"/>
          <w:szCs w:val="22"/>
        </w:rPr>
        <w:t xml:space="preserve"> </w:t>
      </w:r>
      <w:r w:rsidRPr="00422467">
        <w:rPr>
          <w:rFonts w:ascii="Bookman Old Style" w:hAnsi="Bookman Old Style"/>
          <w:b/>
          <w:sz w:val="22"/>
          <w:szCs w:val="22"/>
        </w:rPr>
        <w:t>or</w:t>
      </w:r>
      <w:r w:rsidRPr="00422467">
        <w:rPr>
          <w:rFonts w:ascii="Bookman Old Style" w:hAnsi="Bookman Old Style"/>
          <w:sz w:val="22"/>
          <w:szCs w:val="22"/>
        </w:rPr>
        <w:t xml:space="preserve"> </w:t>
      </w:r>
    </w:p>
    <w:p w14:paraId="79656BC6" w14:textId="0BDED631" w:rsidR="00422467" w:rsidRPr="00754561" w:rsidRDefault="006016C8" w:rsidP="006016C8">
      <w:pPr>
        <w:pStyle w:val="ListParagraph"/>
        <w:numPr>
          <w:ilvl w:val="0"/>
          <w:numId w:val="17"/>
        </w:numPr>
        <w:rPr>
          <w:rFonts w:ascii="Bookman Old Style" w:hAnsi="Bookman Old Style"/>
          <w:sz w:val="22"/>
          <w:szCs w:val="22"/>
        </w:rPr>
      </w:pPr>
      <w:r w:rsidRPr="00422467">
        <w:rPr>
          <w:rFonts w:ascii="Bookman Old Style" w:hAnsi="Bookman Old Style"/>
          <w:i/>
          <w:sz w:val="22"/>
          <w:szCs w:val="22"/>
        </w:rPr>
        <w:t>Best Years of Our</w:t>
      </w:r>
      <w:r w:rsidRPr="00422467">
        <w:rPr>
          <w:rFonts w:ascii="Bookman Old Style" w:hAnsi="Bookman Old Style"/>
          <w:sz w:val="22"/>
          <w:szCs w:val="22"/>
        </w:rPr>
        <w:t xml:space="preserve"> </w:t>
      </w:r>
      <w:r w:rsidRPr="00422467">
        <w:rPr>
          <w:rFonts w:ascii="Bookman Old Style" w:hAnsi="Bookman Old Style"/>
          <w:i/>
          <w:sz w:val="22"/>
          <w:szCs w:val="22"/>
        </w:rPr>
        <w:t>Lives</w:t>
      </w:r>
      <w:r w:rsidRPr="00422467">
        <w:rPr>
          <w:rFonts w:ascii="Bookman Old Style" w:hAnsi="Bookman Old Style"/>
          <w:sz w:val="22"/>
          <w:szCs w:val="22"/>
        </w:rPr>
        <w:t xml:space="preserve"> (1946)</w:t>
      </w:r>
      <w:r w:rsidR="00422467" w:rsidRPr="00422467">
        <w:rPr>
          <w:rFonts w:ascii="Bookman Old Style" w:hAnsi="Bookman Old Style"/>
          <w:sz w:val="22"/>
          <w:szCs w:val="22"/>
        </w:rPr>
        <w:t xml:space="preserve"> – Postwar prestige. Here, several key trends of late 1940s filmmaking (realism, psychological complexity, deep focus, etc.) are in evidence. </w:t>
      </w:r>
    </w:p>
    <w:p w14:paraId="7FA4DF89" w14:textId="77777777" w:rsidR="00754561" w:rsidRDefault="00754561" w:rsidP="006016C8">
      <w:pPr>
        <w:rPr>
          <w:rFonts w:ascii="Bookman Old Style" w:hAnsi="Bookman Old Style"/>
          <w:sz w:val="22"/>
          <w:szCs w:val="22"/>
        </w:rPr>
      </w:pPr>
      <w:r w:rsidRPr="00754561">
        <w:rPr>
          <w:rFonts w:ascii="Bookman Old Style" w:hAnsi="Bookman Old Style"/>
          <w:b/>
          <w:sz w:val="22"/>
          <w:szCs w:val="22"/>
        </w:rPr>
        <w:t>Group</w:t>
      </w:r>
      <w:r w:rsidR="006016C8" w:rsidRPr="00754561">
        <w:rPr>
          <w:rFonts w:ascii="Bookman Old Style" w:hAnsi="Bookman Old Style"/>
          <w:b/>
          <w:sz w:val="22"/>
          <w:szCs w:val="22"/>
        </w:rPr>
        <w:t xml:space="preserve"> 4: </w:t>
      </w:r>
      <w:r w:rsidR="006016C8" w:rsidRPr="00754561">
        <w:rPr>
          <w:rFonts w:ascii="Bookman Old Style" w:hAnsi="Bookman Old Style"/>
          <w:b/>
          <w:i/>
          <w:sz w:val="22"/>
          <w:szCs w:val="22"/>
        </w:rPr>
        <w:t>The Public Enemy</w:t>
      </w:r>
      <w:r w:rsidR="006016C8" w:rsidRPr="00754561">
        <w:rPr>
          <w:rFonts w:ascii="Bookman Old Style" w:hAnsi="Bookman Old Style"/>
          <w:i/>
          <w:sz w:val="22"/>
          <w:szCs w:val="22"/>
        </w:rPr>
        <w:t xml:space="preserve"> </w:t>
      </w:r>
    </w:p>
    <w:p w14:paraId="4407329E" w14:textId="675B4FE1" w:rsidR="00754561" w:rsidRPr="00754561" w:rsidRDefault="006016C8" w:rsidP="00754561">
      <w:pPr>
        <w:pStyle w:val="ListParagraph"/>
        <w:numPr>
          <w:ilvl w:val="0"/>
          <w:numId w:val="18"/>
        </w:numPr>
        <w:rPr>
          <w:rFonts w:ascii="Bookman Old Style" w:hAnsi="Bookman Old Style"/>
          <w:sz w:val="22"/>
          <w:szCs w:val="22"/>
        </w:rPr>
      </w:pPr>
      <w:r w:rsidRPr="00754561">
        <w:rPr>
          <w:rFonts w:ascii="Bookman Old Style" w:hAnsi="Bookman Old Style"/>
          <w:i/>
          <w:sz w:val="22"/>
          <w:szCs w:val="22"/>
        </w:rPr>
        <w:t>The Roaring Twenties</w:t>
      </w:r>
      <w:r w:rsidRPr="00754561">
        <w:rPr>
          <w:rFonts w:ascii="Bookman Old Style" w:hAnsi="Bookman Old Style"/>
          <w:sz w:val="22"/>
          <w:szCs w:val="22"/>
        </w:rPr>
        <w:t xml:space="preserve"> (1939)</w:t>
      </w:r>
      <w:r w:rsidR="00754561" w:rsidRPr="00754561">
        <w:rPr>
          <w:rFonts w:ascii="Bookman Old Style" w:hAnsi="Bookman Old Style"/>
          <w:sz w:val="22"/>
          <w:szCs w:val="22"/>
        </w:rPr>
        <w:t xml:space="preserve"> – Jimmy Cagney returns to the gangster genre, which makes a comeback after being curtailed by the Code. Story also incorporates some WWI, for those so inclined…</w:t>
      </w:r>
      <w:r w:rsidRPr="00754561">
        <w:rPr>
          <w:rFonts w:ascii="Bookman Old Style" w:hAnsi="Bookman Old Style"/>
          <w:sz w:val="22"/>
          <w:szCs w:val="22"/>
        </w:rPr>
        <w:t xml:space="preserve"> </w:t>
      </w:r>
      <w:r w:rsidRPr="00754561">
        <w:rPr>
          <w:rFonts w:ascii="Bookman Old Style" w:hAnsi="Bookman Old Style"/>
          <w:b/>
          <w:sz w:val="22"/>
          <w:szCs w:val="22"/>
        </w:rPr>
        <w:t>or</w:t>
      </w:r>
      <w:r w:rsidRPr="00754561">
        <w:rPr>
          <w:rFonts w:ascii="Bookman Old Style" w:hAnsi="Bookman Old Style"/>
          <w:sz w:val="22"/>
          <w:szCs w:val="22"/>
        </w:rPr>
        <w:t xml:space="preserve"> </w:t>
      </w:r>
    </w:p>
    <w:p w14:paraId="42E493B6" w14:textId="69D7F972" w:rsidR="00422467" w:rsidRPr="00754561" w:rsidRDefault="006016C8" w:rsidP="006016C8">
      <w:pPr>
        <w:pStyle w:val="ListParagraph"/>
        <w:numPr>
          <w:ilvl w:val="0"/>
          <w:numId w:val="18"/>
        </w:numPr>
        <w:rPr>
          <w:rFonts w:ascii="Bookman Old Style" w:hAnsi="Bookman Old Style"/>
          <w:sz w:val="22"/>
          <w:szCs w:val="22"/>
        </w:rPr>
      </w:pPr>
      <w:r w:rsidRPr="00754561">
        <w:rPr>
          <w:rFonts w:ascii="Bookman Old Style" w:hAnsi="Bookman Old Style"/>
          <w:i/>
          <w:sz w:val="22"/>
          <w:szCs w:val="22"/>
        </w:rPr>
        <w:t>Dead End</w:t>
      </w:r>
      <w:r w:rsidRPr="00754561">
        <w:rPr>
          <w:rFonts w:ascii="Bookman Old Style" w:hAnsi="Bookman Old Style"/>
          <w:sz w:val="22"/>
          <w:szCs w:val="22"/>
        </w:rPr>
        <w:t xml:space="preserve"> (1937)</w:t>
      </w:r>
      <w:r w:rsidR="00754561" w:rsidRPr="00754561">
        <w:rPr>
          <w:rFonts w:ascii="Bookman Old Style" w:hAnsi="Bookman Old Style"/>
          <w:sz w:val="22"/>
          <w:szCs w:val="22"/>
        </w:rPr>
        <w:t xml:space="preserve"> – Another return to the gangster genre, here with an emphasis on juvenile delinquency. How this and the above fil make the genre acceptable during the Code era is worth thinking about…</w:t>
      </w:r>
    </w:p>
    <w:p w14:paraId="26B0CE5A" w14:textId="70D7BE7F" w:rsidR="00754561" w:rsidRPr="00754561" w:rsidRDefault="00754561" w:rsidP="006016C8">
      <w:pPr>
        <w:rPr>
          <w:rFonts w:ascii="Bookman Old Style" w:hAnsi="Bookman Old Style"/>
          <w:b/>
          <w:sz w:val="22"/>
          <w:szCs w:val="22"/>
        </w:rPr>
      </w:pPr>
      <w:r>
        <w:rPr>
          <w:rFonts w:ascii="Bookman Old Style" w:hAnsi="Bookman Old Style"/>
          <w:b/>
          <w:sz w:val="22"/>
          <w:szCs w:val="22"/>
        </w:rPr>
        <w:t>Group</w:t>
      </w:r>
      <w:r w:rsidR="006016C8" w:rsidRPr="00754561">
        <w:rPr>
          <w:rFonts w:ascii="Bookman Old Style" w:hAnsi="Bookman Old Style"/>
          <w:b/>
          <w:sz w:val="22"/>
          <w:szCs w:val="22"/>
        </w:rPr>
        <w:t xml:space="preserve"> 5: </w:t>
      </w:r>
      <w:r w:rsidR="006016C8" w:rsidRPr="00754561">
        <w:rPr>
          <w:rFonts w:ascii="Bookman Old Style" w:hAnsi="Bookman Old Style"/>
          <w:b/>
          <w:i/>
          <w:sz w:val="22"/>
          <w:szCs w:val="22"/>
        </w:rPr>
        <w:t>Frankenstein</w:t>
      </w:r>
      <w:r w:rsidR="006016C8" w:rsidRPr="00754561">
        <w:rPr>
          <w:rFonts w:ascii="Bookman Old Style" w:hAnsi="Bookman Old Style"/>
          <w:b/>
          <w:sz w:val="22"/>
          <w:szCs w:val="22"/>
        </w:rPr>
        <w:t xml:space="preserve"> </w:t>
      </w:r>
    </w:p>
    <w:p w14:paraId="7644A21D" w14:textId="4DE465C5" w:rsidR="00754561" w:rsidRPr="000458B6" w:rsidRDefault="006016C8" w:rsidP="000458B6">
      <w:pPr>
        <w:pStyle w:val="ListParagraph"/>
        <w:numPr>
          <w:ilvl w:val="0"/>
          <w:numId w:val="22"/>
        </w:numPr>
        <w:rPr>
          <w:rFonts w:ascii="Bookman Old Style" w:hAnsi="Bookman Old Style"/>
          <w:sz w:val="22"/>
          <w:szCs w:val="22"/>
        </w:rPr>
      </w:pPr>
      <w:r w:rsidRPr="000458B6">
        <w:rPr>
          <w:rFonts w:ascii="Bookman Old Style" w:hAnsi="Bookman Old Style"/>
          <w:i/>
          <w:sz w:val="22"/>
          <w:szCs w:val="22"/>
        </w:rPr>
        <w:lastRenderedPageBreak/>
        <w:t>Freaks</w:t>
      </w:r>
      <w:r w:rsidRPr="000458B6">
        <w:rPr>
          <w:rFonts w:ascii="Bookman Old Style" w:hAnsi="Bookman Old Style"/>
          <w:sz w:val="22"/>
          <w:szCs w:val="22"/>
        </w:rPr>
        <w:t xml:space="preserve"> (1932)</w:t>
      </w:r>
      <w:r w:rsidR="000458B6" w:rsidRPr="000458B6">
        <w:rPr>
          <w:rFonts w:ascii="Bookman Old Style" w:hAnsi="Bookman Old Style"/>
          <w:sz w:val="22"/>
          <w:szCs w:val="22"/>
        </w:rPr>
        <w:t xml:space="preserve"> – “One of us! One of us! One of us!” A different sort of horror, combining the period’s interests in circuses (and the like) and monsters…</w:t>
      </w:r>
      <w:r w:rsidRPr="000458B6">
        <w:rPr>
          <w:rFonts w:ascii="Bookman Old Style" w:hAnsi="Bookman Old Style"/>
          <w:sz w:val="22"/>
          <w:szCs w:val="22"/>
        </w:rPr>
        <w:t xml:space="preserve"> </w:t>
      </w:r>
      <w:r w:rsidRPr="000458B6">
        <w:rPr>
          <w:rFonts w:ascii="Bookman Old Style" w:hAnsi="Bookman Old Style"/>
          <w:b/>
          <w:sz w:val="22"/>
          <w:szCs w:val="22"/>
        </w:rPr>
        <w:t>or</w:t>
      </w:r>
      <w:r w:rsidRPr="000458B6">
        <w:rPr>
          <w:rFonts w:ascii="Bookman Old Style" w:hAnsi="Bookman Old Style"/>
          <w:sz w:val="22"/>
          <w:szCs w:val="22"/>
        </w:rPr>
        <w:t xml:space="preserve"> </w:t>
      </w:r>
    </w:p>
    <w:p w14:paraId="0A882286" w14:textId="21895CB7" w:rsidR="00754561" w:rsidRPr="000458B6" w:rsidRDefault="006016C8" w:rsidP="000458B6">
      <w:pPr>
        <w:pStyle w:val="ListParagraph"/>
        <w:numPr>
          <w:ilvl w:val="0"/>
          <w:numId w:val="22"/>
        </w:numPr>
        <w:rPr>
          <w:rFonts w:ascii="Bookman Old Style" w:hAnsi="Bookman Old Style"/>
          <w:sz w:val="22"/>
          <w:szCs w:val="22"/>
        </w:rPr>
      </w:pPr>
      <w:r w:rsidRPr="000458B6">
        <w:rPr>
          <w:rFonts w:ascii="Bookman Old Style" w:hAnsi="Bookman Old Style"/>
          <w:i/>
          <w:sz w:val="22"/>
          <w:szCs w:val="22"/>
        </w:rPr>
        <w:t xml:space="preserve">I Walked </w:t>
      </w:r>
      <w:proofErr w:type="gramStart"/>
      <w:r w:rsidRPr="000458B6">
        <w:rPr>
          <w:rFonts w:ascii="Bookman Old Style" w:hAnsi="Bookman Old Style"/>
          <w:i/>
          <w:sz w:val="22"/>
          <w:szCs w:val="22"/>
        </w:rPr>
        <w:t>With</w:t>
      </w:r>
      <w:proofErr w:type="gramEnd"/>
      <w:r w:rsidRPr="000458B6">
        <w:rPr>
          <w:rFonts w:ascii="Bookman Old Style" w:hAnsi="Bookman Old Style"/>
          <w:i/>
          <w:sz w:val="22"/>
          <w:szCs w:val="22"/>
        </w:rPr>
        <w:t xml:space="preserve"> a Zombie</w:t>
      </w:r>
      <w:r w:rsidRPr="000458B6">
        <w:rPr>
          <w:rFonts w:ascii="Bookman Old Style" w:hAnsi="Bookman Old Style"/>
          <w:sz w:val="22"/>
          <w:szCs w:val="22"/>
        </w:rPr>
        <w:t xml:space="preserve"> (19</w:t>
      </w:r>
      <w:r w:rsidR="000458B6" w:rsidRPr="000458B6">
        <w:rPr>
          <w:rFonts w:ascii="Bookman Old Style" w:hAnsi="Bookman Old Style"/>
          <w:sz w:val="22"/>
          <w:szCs w:val="22"/>
        </w:rPr>
        <w:t>43) – the horror genre develops beyond monster movies to cover religion (sort of) and colonialism (obliquely).</w:t>
      </w:r>
    </w:p>
    <w:p w14:paraId="122D98E6" w14:textId="78014631" w:rsidR="00754561" w:rsidRPr="00754561" w:rsidRDefault="00754561" w:rsidP="00754561">
      <w:pPr>
        <w:rPr>
          <w:rFonts w:ascii="Bookman Old Style" w:hAnsi="Bookman Old Style"/>
          <w:b/>
          <w:sz w:val="22"/>
          <w:szCs w:val="22"/>
        </w:rPr>
      </w:pPr>
      <w:r>
        <w:rPr>
          <w:rFonts w:ascii="Bookman Old Style" w:hAnsi="Bookman Old Style"/>
          <w:b/>
          <w:sz w:val="22"/>
          <w:szCs w:val="22"/>
        </w:rPr>
        <w:t>Group</w:t>
      </w:r>
      <w:r w:rsidRPr="00754561">
        <w:rPr>
          <w:rFonts w:ascii="Bookman Old Style" w:hAnsi="Bookman Old Style"/>
          <w:b/>
          <w:sz w:val="22"/>
          <w:szCs w:val="22"/>
        </w:rPr>
        <w:t xml:space="preserve"> </w:t>
      </w:r>
      <w:r w:rsidR="006016C8" w:rsidRPr="00754561">
        <w:rPr>
          <w:rFonts w:ascii="Bookman Old Style" w:hAnsi="Bookman Old Style"/>
          <w:b/>
          <w:sz w:val="22"/>
          <w:szCs w:val="22"/>
        </w:rPr>
        <w:t>6</w:t>
      </w:r>
      <w:r w:rsidR="006016C8" w:rsidRPr="00754561">
        <w:rPr>
          <w:rFonts w:ascii="Bookman Old Style" w:hAnsi="Bookman Old Style"/>
          <w:b/>
          <w:i/>
          <w:sz w:val="22"/>
          <w:szCs w:val="22"/>
        </w:rPr>
        <w:t>: Wizard of Oz</w:t>
      </w:r>
      <w:r w:rsidR="006016C8" w:rsidRPr="00754561">
        <w:rPr>
          <w:rFonts w:ascii="Bookman Old Style" w:hAnsi="Bookman Old Style"/>
          <w:b/>
          <w:sz w:val="22"/>
          <w:szCs w:val="22"/>
        </w:rPr>
        <w:t xml:space="preserve"> </w:t>
      </w:r>
    </w:p>
    <w:p w14:paraId="54EFC08C" w14:textId="7B527517" w:rsidR="00754561" w:rsidRPr="000458B6" w:rsidRDefault="006016C8" w:rsidP="000458B6">
      <w:pPr>
        <w:pStyle w:val="ListParagraph"/>
        <w:numPr>
          <w:ilvl w:val="0"/>
          <w:numId w:val="21"/>
        </w:numPr>
        <w:rPr>
          <w:rFonts w:ascii="Bookman Old Style" w:hAnsi="Bookman Old Style"/>
          <w:sz w:val="22"/>
          <w:szCs w:val="22"/>
        </w:rPr>
      </w:pPr>
      <w:r w:rsidRPr="000458B6">
        <w:rPr>
          <w:rFonts w:ascii="Bookman Old Style" w:hAnsi="Bookman Old Style"/>
          <w:i/>
          <w:sz w:val="22"/>
          <w:szCs w:val="22"/>
        </w:rPr>
        <w:t>Love Me Tonight</w:t>
      </w:r>
      <w:r w:rsidRPr="000458B6">
        <w:rPr>
          <w:rFonts w:ascii="Bookman Old Style" w:hAnsi="Bookman Old Style"/>
          <w:sz w:val="22"/>
          <w:szCs w:val="22"/>
        </w:rPr>
        <w:t xml:space="preserve"> (1932)</w:t>
      </w:r>
      <w:r w:rsidR="00754561" w:rsidRPr="000458B6">
        <w:rPr>
          <w:rFonts w:ascii="Bookman Old Style" w:hAnsi="Bookman Old Style"/>
          <w:sz w:val="22"/>
          <w:szCs w:val="22"/>
        </w:rPr>
        <w:t xml:space="preserve"> – an early sound musical by </w:t>
      </w:r>
      <w:proofErr w:type="spellStart"/>
      <w:r w:rsidR="00754561" w:rsidRPr="000458B6">
        <w:rPr>
          <w:rFonts w:ascii="Bookman Old Style" w:hAnsi="Bookman Old Style"/>
          <w:sz w:val="22"/>
          <w:szCs w:val="22"/>
        </w:rPr>
        <w:t>Mamoulian</w:t>
      </w:r>
      <w:proofErr w:type="spellEnd"/>
      <w:r w:rsidR="00754561" w:rsidRPr="000458B6">
        <w:rPr>
          <w:rFonts w:ascii="Bookman Old Style" w:hAnsi="Bookman Old Style"/>
          <w:sz w:val="22"/>
          <w:szCs w:val="22"/>
        </w:rPr>
        <w:t xml:space="preserve"> (</w:t>
      </w:r>
      <w:r w:rsidR="00754561" w:rsidRPr="000458B6">
        <w:rPr>
          <w:rFonts w:ascii="Bookman Old Style" w:hAnsi="Bookman Old Style"/>
          <w:i/>
          <w:sz w:val="22"/>
          <w:szCs w:val="22"/>
        </w:rPr>
        <w:t>Dr. J &amp; Mr. H</w:t>
      </w:r>
      <w:r w:rsidR="00754561" w:rsidRPr="000458B6">
        <w:rPr>
          <w:rFonts w:ascii="Bookman Old Style" w:hAnsi="Bookman Old Style"/>
          <w:sz w:val="22"/>
          <w:szCs w:val="22"/>
        </w:rPr>
        <w:t xml:space="preserve">), which is, like </w:t>
      </w:r>
      <w:r w:rsidR="000458B6" w:rsidRPr="000458B6">
        <w:rPr>
          <w:rFonts w:ascii="Bookman Old Style" w:hAnsi="Bookman Old Style"/>
          <w:sz w:val="22"/>
          <w:szCs w:val="22"/>
        </w:rPr>
        <w:t>his other films, stylistically innovative…</w:t>
      </w:r>
      <w:r w:rsidRPr="000458B6">
        <w:rPr>
          <w:rFonts w:ascii="Bookman Old Style" w:hAnsi="Bookman Old Style"/>
          <w:sz w:val="22"/>
          <w:szCs w:val="22"/>
        </w:rPr>
        <w:t xml:space="preserve"> </w:t>
      </w:r>
      <w:r w:rsidRPr="000458B6">
        <w:rPr>
          <w:rFonts w:ascii="Bookman Old Style" w:hAnsi="Bookman Old Style"/>
          <w:b/>
          <w:sz w:val="22"/>
          <w:szCs w:val="22"/>
        </w:rPr>
        <w:t>or</w:t>
      </w:r>
      <w:r w:rsidRPr="000458B6">
        <w:rPr>
          <w:rFonts w:ascii="Bookman Old Style" w:hAnsi="Bookman Old Style"/>
          <w:sz w:val="22"/>
          <w:szCs w:val="22"/>
        </w:rPr>
        <w:t xml:space="preserve"> </w:t>
      </w:r>
    </w:p>
    <w:p w14:paraId="55F7F7DC" w14:textId="2F43DA85" w:rsidR="00754561" w:rsidRPr="000458B6" w:rsidRDefault="006016C8" w:rsidP="000458B6">
      <w:pPr>
        <w:pStyle w:val="ListParagraph"/>
        <w:numPr>
          <w:ilvl w:val="0"/>
          <w:numId w:val="21"/>
        </w:numPr>
        <w:rPr>
          <w:rFonts w:ascii="Bookman Old Style" w:hAnsi="Bookman Old Style"/>
          <w:b/>
          <w:i/>
          <w:sz w:val="22"/>
          <w:szCs w:val="22"/>
        </w:rPr>
      </w:pPr>
      <w:r w:rsidRPr="000458B6">
        <w:rPr>
          <w:rFonts w:ascii="Bookman Old Style" w:hAnsi="Bookman Old Style"/>
          <w:i/>
          <w:sz w:val="22"/>
          <w:szCs w:val="22"/>
        </w:rPr>
        <w:t>Meet Me in St. Louis</w:t>
      </w:r>
      <w:r w:rsidRPr="000458B6">
        <w:rPr>
          <w:rFonts w:ascii="Bookman Old Style" w:hAnsi="Bookman Old Style"/>
          <w:sz w:val="22"/>
          <w:szCs w:val="22"/>
        </w:rPr>
        <w:t xml:space="preserve"> (1944) </w:t>
      </w:r>
      <w:r w:rsidR="000458B6" w:rsidRPr="000458B6">
        <w:rPr>
          <w:rFonts w:ascii="Bookman Old Style" w:hAnsi="Bookman Old Style"/>
          <w:sz w:val="22"/>
          <w:szCs w:val="22"/>
        </w:rPr>
        <w:t xml:space="preserve">– Another Judy Garland musical. This one is my favorite. Good for all seasons. </w:t>
      </w:r>
    </w:p>
    <w:p w14:paraId="5BCD7322" w14:textId="24EC9EE5" w:rsidR="00754561" w:rsidRPr="00754561" w:rsidRDefault="00754561" w:rsidP="00754561">
      <w:pPr>
        <w:rPr>
          <w:rFonts w:ascii="Bookman Old Style" w:hAnsi="Bookman Old Style"/>
          <w:b/>
          <w:sz w:val="22"/>
          <w:szCs w:val="22"/>
        </w:rPr>
      </w:pPr>
      <w:r>
        <w:rPr>
          <w:rFonts w:ascii="Bookman Old Style" w:hAnsi="Bookman Old Style"/>
          <w:b/>
          <w:sz w:val="22"/>
          <w:szCs w:val="22"/>
        </w:rPr>
        <w:t>Group</w:t>
      </w:r>
      <w:r w:rsidR="006016C8" w:rsidRPr="00754561">
        <w:rPr>
          <w:rFonts w:ascii="Bookman Old Style" w:hAnsi="Bookman Old Style"/>
          <w:b/>
          <w:sz w:val="22"/>
          <w:szCs w:val="22"/>
        </w:rPr>
        <w:t xml:space="preserve"> 7: </w:t>
      </w:r>
      <w:r w:rsidR="006016C8" w:rsidRPr="00754561">
        <w:rPr>
          <w:rFonts w:ascii="Bookman Old Style" w:hAnsi="Bookman Old Style"/>
          <w:b/>
          <w:i/>
          <w:sz w:val="22"/>
          <w:szCs w:val="22"/>
        </w:rPr>
        <w:t>Foreign Correspondent</w:t>
      </w:r>
      <w:r w:rsidR="006016C8" w:rsidRPr="00754561">
        <w:rPr>
          <w:rFonts w:ascii="Bookman Old Style" w:hAnsi="Bookman Old Style"/>
          <w:b/>
          <w:sz w:val="22"/>
          <w:szCs w:val="22"/>
        </w:rPr>
        <w:t xml:space="preserve"> </w:t>
      </w:r>
    </w:p>
    <w:p w14:paraId="2C7B9ECA" w14:textId="275E4249" w:rsidR="00754561" w:rsidRPr="00754561" w:rsidRDefault="006016C8" w:rsidP="00754561">
      <w:pPr>
        <w:pStyle w:val="ListParagraph"/>
        <w:numPr>
          <w:ilvl w:val="0"/>
          <w:numId w:val="20"/>
        </w:numPr>
        <w:rPr>
          <w:rFonts w:ascii="Bookman Old Style" w:hAnsi="Bookman Old Style"/>
          <w:sz w:val="22"/>
          <w:szCs w:val="22"/>
        </w:rPr>
      </w:pPr>
      <w:r w:rsidRPr="00754561">
        <w:rPr>
          <w:rFonts w:ascii="Bookman Old Style" w:hAnsi="Bookman Old Style"/>
          <w:i/>
          <w:sz w:val="22"/>
          <w:szCs w:val="22"/>
        </w:rPr>
        <w:t>Shadow of a Doubt</w:t>
      </w:r>
      <w:r w:rsidRPr="00754561">
        <w:rPr>
          <w:rFonts w:ascii="Bookman Old Style" w:hAnsi="Bookman Old Style"/>
          <w:sz w:val="22"/>
          <w:szCs w:val="22"/>
        </w:rPr>
        <w:t xml:space="preserve"> (1943)</w:t>
      </w:r>
      <w:r w:rsidR="00754561" w:rsidRPr="00754561">
        <w:rPr>
          <w:rFonts w:ascii="Bookman Old Style" w:hAnsi="Bookman Old Style"/>
          <w:sz w:val="22"/>
          <w:szCs w:val="22"/>
        </w:rPr>
        <w:t xml:space="preserve"> – another Hitchcock film, sort of like </w:t>
      </w:r>
      <w:r w:rsidR="00754561" w:rsidRPr="00754561">
        <w:rPr>
          <w:rFonts w:ascii="Bookman Old Style" w:hAnsi="Bookman Old Style"/>
          <w:i/>
          <w:sz w:val="22"/>
          <w:szCs w:val="22"/>
        </w:rPr>
        <w:t>Rebecca</w:t>
      </w:r>
      <w:r w:rsidRPr="00754561">
        <w:rPr>
          <w:rFonts w:ascii="Bookman Old Style" w:hAnsi="Bookman Old Style"/>
          <w:sz w:val="22"/>
          <w:szCs w:val="22"/>
        </w:rPr>
        <w:t xml:space="preserve"> </w:t>
      </w:r>
      <w:r w:rsidR="00754561" w:rsidRPr="00754561">
        <w:rPr>
          <w:rFonts w:ascii="Bookman Old Style" w:hAnsi="Bookman Old Style"/>
          <w:sz w:val="22"/>
          <w:szCs w:val="22"/>
        </w:rPr>
        <w:t xml:space="preserve">but set in small-town America. There are shades of war here…. </w:t>
      </w:r>
      <w:r w:rsidRPr="00754561">
        <w:rPr>
          <w:rFonts w:ascii="Bookman Old Style" w:hAnsi="Bookman Old Style"/>
          <w:b/>
          <w:sz w:val="22"/>
          <w:szCs w:val="22"/>
        </w:rPr>
        <w:t>or</w:t>
      </w:r>
      <w:r w:rsidRPr="00754561">
        <w:rPr>
          <w:rFonts w:ascii="Bookman Old Style" w:hAnsi="Bookman Old Style"/>
          <w:sz w:val="22"/>
          <w:szCs w:val="22"/>
        </w:rPr>
        <w:t xml:space="preserve"> </w:t>
      </w:r>
    </w:p>
    <w:p w14:paraId="6721976D" w14:textId="61752597" w:rsidR="00422467" w:rsidRPr="00754561" w:rsidRDefault="006016C8" w:rsidP="00754561">
      <w:pPr>
        <w:pStyle w:val="ListParagraph"/>
        <w:numPr>
          <w:ilvl w:val="0"/>
          <w:numId w:val="20"/>
        </w:numPr>
        <w:rPr>
          <w:rFonts w:ascii="Bookman Old Style" w:hAnsi="Bookman Old Style"/>
          <w:b/>
          <w:i/>
          <w:sz w:val="22"/>
          <w:szCs w:val="22"/>
        </w:rPr>
      </w:pPr>
      <w:r w:rsidRPr="00754561">
        <w:rPr>
          <w:rFonts w:ascii="Bookman Old Style" w:hAnsi="Bookman Old Style"/>
          <w:i/>
          <w:sz w:val="22"/>
          <w:szCs w:val="22"/>
        </w:rPr>
        <w:t>Ministry of Fear</w:t>
      </w:r>
      <w:r w:rsidRPr="00754561">
        <w:rPr>
          <w:rFonts w:ascii="Bookman Old Style" w:hAnsi="Bookman Old Style"/>
          <w:sz w:val="22"/>
          <w:szCs w:val="22"/>
        </w:rPr>
        <w:t xml:space="preserve"> (1944)</w:t>
      </w:r>
      <w:r w:rsidR="00754561" w:rsidRPr="00754561">
        <w:rPr>
          <w:rFonts w:ascii="Bookman Old Style" w:hAnsi="Bookman Old Style"/>
          <w:sz w:val="22"/>
          <w:szCs w:val="22"/>
        </w:rPr>
        <w:t xml:space="preserve"> – another European import, Fritz Lang, makes a film about Nazis. Thematically similar to Foreign Correspondent, but different from Hitch’s take.</w:t>
      </w:r>
      <w:r w:rsidRPr="00754561">
        <w:rPr>
          <w:rFonts w:ascii="Bookman Old Style" w:hAnsi="Bookman Old Style"/>
          <w:b/>
          <w:sz w:val="22"/>
          <w:szCs w:val="22"/>
        </w:rPr>
        <w:t xml:space="preserve"> </w:t>
      </w:r>
    </w:p>
    <w:p w14:paraId="36E8BDFF" w14:textId="2226202A" w:rsidR="00754561" w:rsidRDefault="00754561" w:rsidP="006016C8">
      <w:pPr>
        <w:rPr>
          <w:rFonts w:ascii="Bookman Old Style" w:hAnsi="Bookman Old Style"/>
          <w:sz w:val="22"/>
          <w:szCs w:val="22"/>
        </w:rPr>
      </w:pPr>
      <w:r>
        <w:rPr>
          <w:rFonts w:ascii="Bookman Old Style" w:hAnsi="Bookman Old Style"/>
          <w:b/>
          <w:sz w:val="22"/>
          <w:szCs w:val="22"/>
        </w:rPr>
        <w:t>Group</w:t>
      </w:r>
      <w:r w:rsidR="006016C8" w:rsidRPr="00754561">
        <w:rPr>
          <w:rFonts w:ascii="Bookman Old Style" w:hAnsi="Bookman Old Style"/>
          <w:b/>
          <w:sz w:val="22"/>
          <w:szCs w:val="22"/>
        </w:rPr>
        <w:t xml:space="preserve"> 8: </w:t>
      </w:r>
      <w:r w:rsidR="00C90085" w:rsidRPr="00754561">
        <w:rPr>
          <w:rFonts w:ascii="Bookman Old Style" w:hAnsi="Bookman Old Style"/>
          <w:b/>
          <w:i/>
          <w:sz w:val="22"/>
          <w:szCs w:val="22"/>
        </w:rPr>
        <w:t>Grapes of Wrath</w:t>
      </w:r>
      <w:r w:rsidR="00C90085">
        <w:rPr>
          <w:rFonts w:ascii="Bookman Old Style" w:hAnsi="Bookman Old Style"/>
          <w:sz w:val="22"/>
          <w:szCs w:val="22"/>
        </w:rPr>
        <w:t xml:space="preserve"> </w:t>
      </w:r>
    </w:p>
    <w:p w14:paraId="04A78B1E" w14:textId="4E50BA78" w:rsidR="00754561" w:rsidRPr="00754561" w:rsidRDefault="006016C8" w:rsidP="00754561">
      <w:pPr>
        <w:pStyle w:val="ListParagraph"/>
        <w:numPr>
          <w:ilvl w:val="0"/>
          <w:numId w:val="19"/>
        </w:numPr>
        <w:rPr>
          <w:rFonts w:ascii="Bookman Old Style" w:hAnsi="Bookman Old Style"/>
          <w:b/>
          <w:sz w:val="22"/>
          <w:szCs w:val="22"/>
        </w:rPr>
      </w:pPr>
      <w:r w:rsidRPr="00754561">
        <w:rPr>
          <w:rFonts w:ascii="Bookman Old Style" w:hAnsi="Bookman Old Style"/>
          <w:i/>
          <w:sz w:val="22"/>
          <w:szCs w:val="22"/>
        </w:rPr>
        <w:t>Fury</w:t>
      </w:r>
      <w:r w:rsidR="00754561" w:rsidRPr="00754561">
        <w:rPr>
          <w:rFonts w:ascii="Bookman Old Style" w:hAnsi="Bookman Old Style"/>
          <w:sz w:val="22"/>
          <w:szCs w:val="22"/>
        </w:rPr>
        <w:t xml:space="preserve"> (</w:t>
      </w:r>
      <w:r w:rsidRPr="00754561">
        <w:rPr>
          <w:rFonts w:ascii="Bookman Old Style" w:hAnsi="Bookman Old Style"/>
          <w:sz w:val="22"/>
          <w:szCs w:val="22"/>
        </w:rPr>
        <w:t>1936)</w:t>
      </w:r>
      <w:r w:rsidR="00754561" w:rsidRPr="00754561">
        <w:rPr>
          <w:rFonts w:ascii="Bookman Old Style" w:hAnsi="Bookman Old Style"/>
          <w:sz w:val="22"/>
          <w:szCs w:val="22"/>
        </w:rPr>
        <w:t xml:space="preserve"> – Fritz Lang makes a film about lynching and mob justice,</w:t>
      </w:r>
      <w:r w:rsidRPr="00754561">
        <w:rPr>
          <w:rFonts w:ascii="Bookman Old Style" w:hAnsi="Bookman Old Style"/>
          <w:sz w:val="22"/>
          <w:szCs w:val="22"/>
        </w:rPr>
        <w:t xml:space="preserve"> </w:t>
      </w:r>
      <w:r w:rsidRPr="00754561">
        <w:rPr>
          <w:rFonts w:ascii="Bookman Old Style" w:hAnsi="Bookman Old Style"/>
          <w:b/>
          <w:sz w:val="22"/>
          <w:szCs w:val="22"/>
        </w:rPr>
        <w:t xml:space="preserve">or </w:t>
      </w:r>
    </w:p>
    <w:p w14:paraId="18C53DC0" w14:textId="10D505C0" w:rsidR="00752320" w:rsidRPr="00754561" w:rsidRDefault="006016C8" w:rsidP="00754561">
      <w:pPr>
        <w:pStyle w:val="ListParagraph"/>
        <w:numPr>
          <w:ilvl w:val="0"/>
          <w:numId w:val="19"/>
        </w:numPr>
        <w:rPr>
          <w:rFonts w:ascii="Bookman Old Style" w:hAnsi="Bookman Old Style"/>
          <w:sz w:val="22"/>
          <w:szCs w:val="22"/>
        </w:rPr>
      </w:pPr>
      <w:r w:rsidRPr="00754561">
        <w:rPr>
          <w:rFonts w:ascii="Bookman Old Style" w:hAnsi="Bookman Old Style"/>
          <w:i/>
          <w:sz w:val="22"/>
          <w:szCs w:val="22"/>
        </w:rPr>
        <w:t>Pinky</w:t>
      </w:r>
      <w:r w:rsidRPr="00754561">
        <w:rPr>
          <w:rFonts w:ascii="Bookman Old Style" w:hAnsi="Bookman Old Style"/>
          <w:sz w:val="22"/>
          <w:szCs w:val="22"/>
        </w:rPr>
        <w:t xml:space="preserve"> (1949)</w:t>
      </w:r>
      <w:r w:rsidR="00754561" w:rsidRPr="00754561">
        <w:rPr>
          <w:rFonts w:ascii="Bookman Old Style" w:hAnsi="Bookman Old Style"/>
          <w:sz w:val="22"/>
          <w:szCs w:val="22"/>
        </w:rPr>
        <w:t xml:space="preserve"> – Elia Kazan, recently arrived from New York theater and just starting out, makes a film about race.</w:t>
      </w:r>
    </w:p>
    <w:p w14:paraId="30A1D180" w14:textId="2D489334" w:rsidR="00A91950" w:rsidRPr="00752320" w:rsidRDefault="00EE2BF7" w:rsidP="00890388">
      <w:pPr>
        <w:ind w:left="6840" w:firstLine="720"/>
        <w:rPr>
          <w:rFonts w:ascii="Bookman Old Style" w:hAnsi="Bookman Old Style"/>
          <w:i/>
          <w:sz w:val="18"/>
          <w:szCs w:val="18"/>
        </w:rPr>
      </w:pPr>
      <w:r>
        <w:rPr>
          <w:rFonts w:ascii="Bookman Old Style" w:hAnsi="Bookman Old Style"/>
          <w:i/>
          <w:sz w:val="18"/>
          <w:szCs w:val="18"/>
        </w:rPr>
        <w:t>Dist</w:t>
      </w:r>
      <w:r w:rsidR="00E80EC3">
        <w:rPr>
          <w:rFonts w:ascii="Bookman Old Style" w:hAnsi="Bookman Old Style"/>
          <w:i/>
          <w:sz w:val="18"/>
          <w:szCs w:val="18"/>
        </w:rPr>
        <w:t>ribute wk.14</w:t>
      </w:r>
      <w:r w:rsidR="00A91950">
        <w:rPr>
          <w:rFonts w:ascii="Bookman Old Style" w:hAnsi="Bookman Old Style"/>
          <w:sz w:val="22"/>
          <w:szCs w:val="22"/>
        </w:rPr>
        <w:br w:type="page"/>
      </w:r>
    </w:p>
    <w:p w14:paraId="09D1B593" w14:textId="77777777" w:rsidR="00577679" w:rsidRPr="00B05F0E" w:rsidRDefault="00577679" w:rsidP="00577679">
      <w:pPr>
        <w:jc w:val="center"/>
        <w:rPr>
          <w:rFonts w:ascii="Bookman Old Style" w:hAnsi="Bookman Old Style"/>
          <w:sz w:val="21"/>
          <w:szCs w:val="21"/>
        </w:rPr>
      </w:pPr>
      <w:r w:rsidRPr="00B05F0E">
        <w:rPr>
          <w:rFonts w:ascii="Bookman Old Style" w:hAnsi="Bookman Old Style"/>
          <w:sz w:val="21"/>
          <w:szCs w:val="21"/>
        </w:rPr>
        <w:lastRenderedPageBreak/>
        <w:t>Hollywood Cinema in the Studio-Era (TERM YR)</w:t>
      </w:r>
    </w:p>
    <w:p w14:paraId="1A944FD3" w14:textId="184DFBA1" w:rsidR="00C04A4C" w:rsidRPr="002B1394" w:rsidRDefault="00676A48" w:rsidP="00C04A4C">
      <w:pPr>
        <w:jc w:val="center"/>
        <w:rPr>
          <w:rFonts w:ascii="Bookman Old Style" w:hAnsi="Bookman Old Style"/>
          <w:b/>
          <w:sz w:val="22"/>
          <w:szCs w:val="22"/>
        </w:rPr>
      </w:pPr>
      <w:r>
        <w:rPr>
          <w:rFonts w:ascii="Bookman Old Style" w:hAnsi="Bookman Old Style"/>
          <w:b/>
          <w:sz w:val="22"/>
          <w:szCs w:val="22"/>
        </w:rPr>
        <w:t>Forum Post</w:t>
      </w:r>
      <w:r w:rsidR="00C04A4C" w:rsidRPr="002B1394">
        <w:rPr>
          <w:rFonts w:ascii="Bookman Old Style" w:hAnsi="Bookman Old Style"/>
          <w:b/>
          <w:sz w:val="22"/>
          <w:szCs w:val="22"/>
        </w:rPr>
        <w:t xml:space="preserve"> Guidelines</w:t>
      </w:r>
    </w:p>
    <w:p w14:paraId="6B9DABA6" w14:textId="77777777" w:rsidR="002B1394" w:rsidRDefault="002B1394" w:rsidP="002B1394">
      <w:pPr>
        <w:rPr>
          <w:rFonts w:ascii="Bookman Old Style" w:hAnsi="Bookman Old Style"/>
          <w:sz w:val="22"/>
          <w:szCs w:val="22"/>
        </w:rPr>
      </w:pPr>
    </w:p>
    <w:p w14:paraId="2C66B929" w14:textId="3A5A0C06" w:rsidR="0070151A" w:rsidRPr="00450AFC" w:rsidRDefault="002B1394" w:rsidP="00C862E4">
      <w:pPr>
        <w:spacing w:after="120"/>
        <w:rPr>
          <w:rFonts w:ascii="Bookman Old Style" w:hAnsi="Bookman Old Style"/>
          <w:sz w:val="20"/>
          <w:szCs w:val="20"/>
        </w:rPr>
      </w:pPr>
      <w:r w:rsidRPr="00450AFC">
        <w:rPr>
          <w:rFonts w:ascii="Bookman Old Style" w:hAnsi="Bookman Old Style"/>
          <w:sz w:val="20"/>
          <w:szCs w:val="20"/>
        </w:rPr>
        <w:t xml:space="preserve">The purpose of the writing assignments being done as Forum Posts – that is, posted online where you peers will read and respond to your work – is to </w:t>
      </w:r>
      <w:r w:rsidR="00806A1B" w:rsidRPr="00450AFC">
        <w:rPr>
          <w:rFonts w:ascii="Bookman Old Style" w:hAnsi="Bookman Old Style"/>
          <w:sz w:val="20"/>
          <w:szCs w:val="20"/>
        </w:rPr>
        <w:t xml:space="preserve">encourage the exchange of sources and ideas. </w:t>
      </w:r>
      <w:r w:rsidR="00450AFC">
        <w:rPr>
          <w:rFonts w:ascii="Bookman Old Style" w:hAnsi="Bookman Old Style"/>
          <w:sz w:val="20"/>
          <w:szCs w:val="20"/>
        </w:rPr>
        <w:t xml:space="preserve">As a result, you are required to post your assignments in a timely fashion and reply to your peers in a similarly timely fashion. </w:t>
      </w:r>
      <w:r w:rsidR="006F55EB">
        <w:rPr>
          <w:rFonts w:ascii="Bookman Old Style" w:hAnsi="Bookman Old Style"/>
          <w:sz w:val="20"/>
          <w:szCs w:val="20"/>
        </w:rPr>
        <w:t xml:space="preserve">Because </w:t>
      </w:r>
      <w:r w:rsidR="00450AFC">
        <w:rPr>
          <w:rFonts w:ascii="Bookman Old Style" w:hAnsi="Bookman Old Style"/>
          <w:sz w:val="20"/>
          <w:szCs w:val="20"/>
        </w:rPr>
        <w:t>a central purpose of the assignment</w:t>
      </w:r>
      <w:r w:rsidR="006F55EB">
        <w:rPr>
          <w:rFonts w:ascii="Bookman Old Style" w:hAnsi="Bookman Old Style"/>
          <w:sz w:val="20"/>
          <w:szCs w:val="20"/>
        </w:rPr>
        <w:t xml:space="preserve"> is for you to work with your peers to better understand a Hollywood classic in its full complexity, from multiple dimensions, penalties for not following these guidelines are</w:t>
      </w:r>
      <w:r w:rsidR="00450AFC">
        <w:rPr>
          <w:rFonts w:ascii="Bookman Old Style" w:hAnsi="Bookman Old Style"/>
          <w:sz w:val="20"/>
          <w:szCs w:val="20"/>
        </w:rPr>
        <w:t xml:space="preserve"> severe. </w:t>
      </w:r>
    </w:p>
    <w:p w14:paraId="1C308F47" w14:textId="182E65B9" w:rsidR="00C33ED9" w:rsidRPr="00450AFC" w:rsidRDefault="00C33ED9" w:rsidP="002B1394">
      <w:pPr>
        <w:rPr>
          <w:rFonts w:ascii="Bookman Old Style" w:hAnsi="Bookman Old Style"/>
          <w:sz w:val="20"/>
          <w:szCs w:val="20"/>
        </w:rPr>
      </w:pPr>
      <w:r w:rsidRPr="00450AFC">
        <w:rPr>
          <w:rFonts w:ascii="Bookman Old Style" w:hAnsi="Bookman Old Style"/>
          <w:sz w:val="20"/>
          <w:szCs w:val="20"/>
        </w:rPr>
        <w:t xml:space="preserve">When </w:t>
      </w:r>
      <w:r w:rsidRPr="00450AFC">
        <w:rPr>
          <w:rFonts w:ascii="Bookman Old Style" w:hAnsi="Bookman Old Style"/>
          <w:b/>
          <w:sz w:val="20"/>
          <w:szCs w:val="20"/>
        </w:rPr>
        <w:t>posting</w:t>
      </w:r>
      <w:r w:rsidRPr="00450AFC">
        <w:rPr>
          <w:rFonts w:ascii="Bookman Old Style" w:hAnsi="Bookman Old Style"/>
          <w:sz w:val="20"/>
          <w:szCs w:val="20"/>
        </w:rPr>
        <w:t xml:space="preserve"> your forum post</w:t>
      </w:r>
      <w:r w:rsidR="00676A48" w:rsidRPr="00450AFC">
        <w:rPr>
          <w:rFonts w:ascii="Bookman Old Style" w:hAnsi="Bookman Old Style"/>
          <w:sz w:val="20"/>
          <w:szCs w:val="20"/>
        </w:rPr>
        <w:t xml:space="preserve"> assignment</w:t>
      </w:r>
      <w:r w:rsidRPr="00450AFC">
        <w:rPr>
          <w:rFonts w:ascii="Bookman Old Style" w:hAnsi="Bookman Old Style"/>
          <w:sz w:val="20"/>
          <w:szCs w:val="20"/>
        </w:rPr>
        <w:t>:</w:t>
      </w:r>
    </w:p>
    <w:p w14:paraId="7E3A65F6" w14:textId="7BB398BA" w:rsidR="00500F7D" w:rsidRPr="00450AFC" w:rsidRDefault="00500F7D" w:rsidP="00676A48">
      <w:pPr>
        <w:pStyle w:val="ListParagraph"/>
        <w:numPr>
          <w:ilvl w:val="0"/>
          <w:numId w:val="3"/>
        </w:numPr>
        <w:ind w:left="360"/>
        <w:rPr>
          <w:rFonts w:ascii="Bookman Old Style" w:hAnsi="Bookman Old Style"/>
          <w:sz w:val="20"/>
          <w:szCs w:val="20"/>
        </w:rPr>
      </w:pPr>
      <w:r w:rsidRPr="00450AFC">
        <w:rPr>
          <w:rFonts w:ascii="Bookman Old Style" w:hAnsi="Bookman Old Style"/>
          <w:sz w:val="20"/>
          <w:szCs w:val="20"/>
        </w:rPr>
        <w:t xml:space="preserve">You must post your primary source and your forum post essay by </w:t>
      </w:r>
      <w:r w:rsidR="00577679">
        <w:rPr>
          <w:rFonts w:ascii="Bookman Old Style" w:hAnsi="Bookman Old Style"/>
          <w:b/>
          <w:sz w:val="20"/>
          <w:szCs w:val="20"/>
        </w:rPr>
        <w:t>11:59pm</w:t>
      </w:r>
      <w:r w:rsidRPr="00450AFC">
        <w:rPr>
          <w:rFonts w:ascii="Bookman Old Style" w:hAnsi="Bookman Old Style"/>
          <w:b/>
          <w:sz w:val="20"/>
          <w:szCs w:val="20"/>
        </w:rPr>
        <w:t xml:space="preserve"> on the </w:t>
      </w:r>
      <w:r w:rsidR="00C33ED9" w:rsidRPr="00450AFC">
        <w:rPr>
          <w:rFonts w:ascii="Bookman Old Style" w:hAnsi="Bookman Old Style"/>
          <w:b/>
          <w:sz w:val="20"/>
          <w:szCs w:val="20"/>
        </w:rPr>
        <w:t xml:space="preserve">due </w:t>
      </w:r>
      <w:r w:rsidRPr="00450AFC">
        <w:rPr>
          <w:rFonts w:ascii="Bookman Old Style" w:hAnsi="Bookman Old Style"/>
          <w:b/>
          <w:sz w:val="20"/>
          <w:szCs w:val="20"/>
        </w:rPr>
        <w:t>date</w:t>
      </w:r>
      <w:r w:rsidRPr="00450AFC">
        <w:rPr>
          <w:rFonts w:ascii="Bookman Old Style" w:hAnsi="Bookman Old Style"/>
          <w:sz w:val="20"/>
          <w:szCs w:val="20"/>
        </w:rPr>
        <w:t xml:space="preserve"> </w:t>
      </w:r>
      <w:r w:rsidR="00C33ED9" w:rsidRPr="00450AFC">
        <w:rPr>
          <w:rFonts w:ascii="Bookman Old Style" w:hAnsi="Bookman Old Style"/>
          <w:sz w:val="20"/>
          <w:szCs w:val="20"/>
        </w:rPr>
        <w:t>of the assignment</w:t>
      </w:r>
      <w:r w:rsidRPr="00450AFC">
        <w:rPr>
          <w:rFonts w:ascii="Bookman Old Style" w:hAnsi="Bookman Old Style"/>
          <w:sz w:val="20"/>
          <w:szCs w:val="20"/>
        </w:rPr>
        <w:t xml:space="preserve"> (always a </w:t>
      </w:r>
      <w:r w:rsidR="00577679">
        <w:rPr>
          <w:rFonts w:ascii="Bookman Old Style" w:hAnsi="Bookman Old Style"/>
          <w:sz w:val="20"/>
          <w:szCs w:val="20"/>
        </w:rPr>
        <w:t>DAY OF WEEK</w:t>
      </w:r>
      <w:r w:rsidRPr="00450AFC">
        <w:rPr>
          <w:rFonts w:ascii="Bookman Old Style" w:hAnsi="Bookman Old Style"/>
          <w:sz w:val="20"/>
          <w:szCs w:val="20"/>
        </w:rPr>
        <w:t>)</w:t>
      </w:r>
    </w:p>
    <w:p w14:paraId="21669C49" w14:textId="4FD85B11" w:rsidR="00500F7D" w:rsidRPr="00450AFC" w:rsidRDefault="00500F7D" w:rsidP="00676A48">
      <w:pPr>
        <w:pStyle w:val="ListParagraph"/>
        <w:numPr>
          <w:ilvl w:val="0"/>
          <w:numId w:val="3"/>
        </w:numPr>
        <w:ind w:left="360"/>
        <w:rPr>
          <w:rFonts w:ascii="Bookman Old Style" w:hAnsi="Bookman Old Style"/>
          <w:sz w:val="20"/>
          <w:szCs w:val="20"/>
        </w:rPr>
      </w:pPr>
      <w:r w:rsidRPr="00450AFC">
        <w:rPr>
          <w:rFonts w:ascii="Bookman Old Style" w:hAnsi="Bookman Old Style"/>
          <w:sz w:val="20"/>
          <w:szCs w:val="20"/>
        </w:rPr>
        <w:t xml:space="preserve">One point (of the 10 the assignment is out of) will be deducted </w:t>
      </w:r>
      <w:r w:rsidR="00C33ED9" w:rsidRPr="00450AFC">
        <w:rPr>
          <w:rFonts w:ascii="Bookman Old Style" w:hAnsi="Bookman Old Style"/>
          <w:sz w:val="20"/>
          <w:szCs w:val="20"/>
        </w:rPr>
        <w:t xml:space="preserve">as a </w:t>
      </w:r>
      <w:r w:rsidR="00C33ED9" w:rsidRPr="00450AFC">
        <w:rPr>
          <w:rFonts w:ascii="Bookman Old Style" w:hAnsi="Bookman Old Style"/>
          <w:b/>
          <w:sz w:val="20"/>
          <w:szCs w:val="20"/>
        </w:rPr>
        <w:t>late penalty</w:t>
      </w:r>
      <w:r w:rsidR="00C33ED9" w:rsidRPr="00450AFC">
        <w:rPr>
          <w:rFonts w:ascii="Bookman Old Style" w:hAnsi="Bookman Old Style"/>
          <w:sz w:val="20"/>
          <w:szCs w:val="20"/>
        </w:rPr>
        <w:t xml:space="preserve"> </w:t>
      </w:r>
      <w:r w:rsidRPr="00450AFC">
        <w:rPr>
          <w:rFonts w:ascii="Bookman Old Style" w:hAnsi="Bookman Old Style"/>
          <w:sz w:val="20"/>
          <w:szCs w:val="20"/>
        </w:rPr>
        <w:t xml:space="preserve">for each day you are late, until </w:t>
      </w:r>
      <w:r w:rsidR="00577679">
        <w:rPr>
          <w:rFonts w:ascii="Bookman Old Style" w:hAnsi="Bookman Old Style"/>
          <w:b/>
          <w:sz w:val="20"/>
          <w:szCs w:val="20"/>
        </w:rPr>
        <w:t>DAY</w:t>
      </w:r>
      <w:r w:rsidRPr="00105A03">
        <w:rPr>
          <w:rFonts w:ascii="Bookman Old Style" w:hAnsi="Bookman Old Style"/>
          <w:b/>
          <w:sz w:val="20"/>
          <w:szCs w:val="20"/>
        </w:rPr>
        <w:t xml:space="preserve"> at </w:t>
      </w:r>
      <w:r w:rsidR="00577679">
        <w:rPr>
          <w:rFonts w:ascii="Bookman Old Style" w:hAnsi="Bookman Old Style"/>
          <w:b/>
          <w:sz w:val="20"/>
          <w:szCs w:val="20"/>
        </w:rPr>
        <w:t>TIME</w:t>
      </w:r>
      <w:r w:rsidRPr="00450AFC">
        <w:rPr>
          <w:rFonts w:ascii="Bookman Old Style" w:hAnsi="Bookman Old Style"/>
          <w:sz w:val="20"/>
          <w:szCs w:val="20"/>
        </w:rPr>
        <w:t xml:space="preserve">, at </w:t>
      </w:r>
      <w:r w:rsidR="00105A03">
        <w:rPr>
          <w:rFonts w:ascii="Bookman Old Style" w:hAnsi="Bookman Old Style"/>
          <w:sz w:val="20"/>
          <w:szCs w:val="20"/>
        </w:rPr>
        <w:t>which point the assignment (if handed in) will receive a maximum score of 5 points (50% of total)</w:t>
      </w:r>
      <w:r w:rsidRPr="00450AFC">
        <w:rPr>
          <w:rFonts w:ascii="Bookman Old Style" w:hAnsi="Bookman Old Style"/>
          <w:sz w:val="20"/>
          <w:szCs w:val="20"/>
        </w:rPr>
        <w:t>.</w:t>
      </w:r>
    </w:p>
    <w:p w14:paraId="4AFF397D" w14:textId="4B3BC29F" w:rsidR="00500F7D" w:rsidRPr="00450AFC" w:rsidRDefault="0070151A" w:rsidP="00676A48">
      <w:pPr>
        <w:pStyle w:val="ListParagraph"/>
        <w:numPr>
          <w:ilvl w:val="0"/>
          <w:numId w:val="3"/>
        </w:numPr>
        <w:ind w:left="360"/>
        <w:rPr>
          <w:rFonts w:ascii="Bookman Old Style" w:hAnsi="Bookman Old Style"/>
          <w:sz w:val="20"/>
          <w:szCs w:val="20"/>
        </w:rPr>
      </w:pPr>
      <w:r w:rsidRPr="00450AFC">
        <w:rPr>
          <w:rFonts w:ascii="Bookman Old Style" w:hAnsi="Bookman Old Style"/>
          <w:sz w:val="20"/>
          <w:szCs w:val="20"/>
        </w:rPr>
        <w:t>When posting an assignment, y</w:t>
      </w:r>
      <w:r w:rsidR="00676A48" w:rsidRPr="00450AFC">
        <w:rPr>
          <w:rFonts w:ascii="Bookman Old Style" w:hAnsi="Bookman Old Style"/>
          <w:sz w:val="20"/>
          <w:szCs w:val="20"/>
        </w:rPr>
        <w:t>ou should</w:t>
      </w:r>
      <w:r w:rsidRPr="00450AFC">
        <w:rPr>
          <w:rFonts w:ascii="Bookman Old Style" w:hAnsi="Bookman Old Style"/>
          <w:sz w:val="20"/>
          <w:szCs w:val="20"/>
        </w:rPr>
        <w:t xml:space="preserve"> </w:t>
      </w:r>
      <w:r w:rsidR="00676A48" w:rsidRPr="00450AFC">
        <w:rPr>
          <w:rFonts w:ascii="Bookman Old Style" w:hAnsi="Bookman Old Style"/>
          <w:b/>
          <w:sz w:val="20"/>
          <w:szCs w:val="20"/>
        </w:rPr>
        <w:t xml:space="preserve">create </w:t>
      </w:r>
      <w:r w:rsidRPr="00450AFC">
        <w:rPr>
          <w:rFonts w:ascii="Bookman Old Style" w:hAnsi="Bookman Old Style"/>
          <w:b/>
          <w:sz w:val="20"/>
          <w:szCs w:val="20"/>
        </w:rPr>
        <w:t>a new thread</w:t>
      </w:r>
      <w:r w:rsidRPr="00450AFC">
        <w:rPr>
          <w:rFonts w:ascii="Bookman Old Style" w:hAnsi="Bookman Old Style"/>
          <w:sz w:val="20"/>
          <w:szCs w:val="20"/>
        </w:rPr>
        <w:t xml:space="preserve"> in the assignment’s discussion forum. The title or subject of your thread should be the name of the article you’ve found (e.g. </w:t>
      </w:r>
      <w:r w:rsidR="00500F7D" w:rsidRPr="00450AFC">
        <w:rPr>
          <w:rFonts w:ascii="Bookman Old Style" w:hAnsi="Bookman Old Style"/>
          <w:sz w:val="20"/>
          <w:szCs w:val="20"/>
        </w:rPr>
        <w:t xml:space="preserve">“Letter from ‘Extra’ </w:t>
      </w:r>
      <w:r w:rsidRPr="00450AFC">
        <w:rPr>
          <w:rFonts w:ascii="Bookman Old Style" w:hAnsi="Bookman Old Style"/>
          <w:sz w:val="20"/>
          <w:szCs w:val="20"/>
        </w:rPr>
        <w:t>in Hollywood (April 1939)”) or a brief description</w:t>
      </w:r>
      <w:r w:rsidR="00500F7D" w:rsidRPr="00450AFC">
        <w:rPr>
          <w:rFonts w:ascii="Bookman Old Style" w:hAnsi="Bookman Old Style"/>
          <w:sz w:val="20"/>
          <w:szCs w:val="20"/>
        </w:rPr>
        <w:t xml:space="preserve"> of the artifact</w:t>
      </w:r>
      <w:r w:rsidRPr="00450AFC">
        <w:rPr>
          <w:rFonts w:ascii="Bookman Old Style" w:hAnsi="Bookman Old Style"/>
          <w:sz w:val="20"/>
          <w:szCs w:val="20"/>
        </w:rPr>
        <w:t xml:space="preserve"> </w:t>
      </w:r>
      <w:r w:rsidR="00500F7D" w:rsidRPr="00450AFC">
        <w:rPr>
          <w:rFonts w:ascii="Bookman Old Style" w:hAnsi="Bookman Old Style"/>
          <w:sz w:val="20"/>
          <w:szCs w:val="20"/>
        </w:rPr>
        <w:t>(e.g. “Ad for film in Motion Picture Herald, 13 June 1939” or “Image of window display advertisement in MPH 19 Aug. 1939”).</w:t>
      </w:r>
    </w:p>
    <w:p w14:paraId="3E258091" w14:textId="5D133CDE" w:rsidR="00500F7D" w:rsidRPr="00450AFC" w:rsidRDefault="00105A03" w:rsidP="00676A48">
      <w:pPr>
        <w:pStyle w:val="ListParagraph"/>
        <w:numPr>
          <w:ilvl w:val="0"/>
          <w:numId w:val="3"/>
        </w:numPr>
        <w:ind w:left="360"/>
        <w:rPr>
          <w:rFonts w:ascii="Bookman Old Style" w:hAnsi="Bookman Old Style"/>
          <w:sz w:val="20"/>
          <w:szCs w:val="20"/>
        </w:rPr>
      </w:pPr>
      <w:r w:rsidRPr="00105A03">
        <w:rPr>
          <w:rFonts w:ascii="Bookman Old Style" w:hAnsi="Bookman Old Style"/>
          <w:b/>
          <w:sz w:val="20"/>
          <w:szCs w:val="20"/>
        </w:rPr>
        <w:t xml:space="preserve">Citing your source: </w:t>
      </w:r>
      <w:r w:rsidR="00500F7D" w:rsidRPr="00450AFC">
        <w:rPr>
          <w:rFonts w:ascii="Bookman Old Style" w:hAnsi="Bookman Old Style"/>
          <w:sz w:val="20"/>
          <w:szCs w:val="20"/>
        </w:rPr>
        <w:t xml:space="preserve">The first line of your post should be a full Chicago-style citation of the artifact, including (if available) a URL link to the article (e.g. “E.J. Smithson, ‘Only Angels Have Wings,’ </w:t>
      </w:r>
      <w:r w:rsidR="00500F7D" w:rsidRPr="00450AFC">
        <w:rPr>
          <w:rFonts w:ascii="Bookman Old Style" w:hAnsi="Bookman Old Style"/>
          <w:i/>
          <w:sz w:val="20"/>
          <w:szCs w:val="20"/>
        </w:rPr>
        <w:t>Hollywood</w:t>
      </w:r>
      <w:r w:rsidR="00C33ED9" w:rsidRPr="00450AFC">
        <w:rPr>
          <w:rFonts w:ascii="Bookman Old Style" w:hAnsi="Bookman Old Style"/>
          <w:sz w:val="20"/>
          <w:szCs w:val="20"/>
        </w:rPr>
        <w:t xml:space="preserve"> 28, no. 4 (April 1939): 34-8 &lt;http://archive.org/stream/hollywood28fawc#page/</w:t>
      </w:r>
      <w:r w:rsidR="000C0680">
        <w:rPr>
          <w:rFonts w:ascii="Bookman Old Style" w:hAnsi="Bookman Old Style"/>
          <w:sz w:val="20"/>
          <w:szCs w:val="20"/>
        </w:rPr>
        <w:t xml:space="preserve"> </w:t>
      </w:r>
      <w:r w:rsidR="00C33ED9" w:rsidRPr="00450AFC">
        <w:rPr>
          <w:rFonts w:ascii="Bookman Old Style" w:hAnsi="Bookman Old Style"/>
          <w:sz w:val="20"/>
          <w:szCs w:val="20"/>
        </w:rPr>
        <w:t>n235/mode/2up&gt;”).</w:t>
      </w:r>
      <w:r w:rsidR="00500F7D" w:rsidRPr="00450AFC">
        <w:rPr>
          <w:rFonts w:ascii="Bookman Old Style" w:hAnsi="Bookman Old Style"/>
          <w:sz w:val="20"/>
          <w:szCs w:val="20"/>
        </w:rPr>
        <w:t xml:space="preserve"> </w:t>
      </w:r>
    </w:p>
    <w:p w14:paraId="7BDA1C94" w14:textId="3CCF3E4F" w:rsidR="0070151A" w:rsidRPr="00450AFC" w:rsidRDefault="00C33ED9" w:rsidP="00676A48">
      <w:pPr>
        <w:pStyle w:val="ListParagraph"/>
        <w:numPr>
          <w:ilvl w:val="0"/>
          <w:numId w:val="3"/>
        </w:numPr>
        <w:ind w:left="360"/>
        <w:rPr>
          <w:rFonts w:ascii="Bookman Old Style" w:hAnsi="Bookman Old Style"/>
          <w:sz w:val="20"/>
          <w:szCs w:val="20"/>
        </w:rPr>
      </w:pPr>
      <w:r w:rsidRPr="00450AFC">
        <w:rPr>
          <w:rFonts w:ascii="Bookman Old Style" w:hAnsi="Bookman Old Style"/>
          <w:sz w:val="20"/>
          <w:szCs w:val="20"/>
        </w:rPr>
        <w:t xml:space="preserve">If you are dealing with a photograph or advertisement, you should attach an image (JPEG, TIFF, etc.) of the item. You can do </w:t>
      </w:r>
      <w:r w:rsidR="00450AFC">
        <w:rPr>
          <w:rFonts w:ascii="Bookman Old Style" w:hAnsi="Bookman Old Style"/>
          <w:sz w:val="20"/>
          <w:szCs w:val="20"/>
        </w:rPr>
        <w:t>this by taking a screen grab &amp;</w:t>
      </w:r>
      <w:r w:rsidRPr="00450AFC">
        <w:rPr>
          <w:rFonts w:ascii="Bookman Old Style" w:hAnsi="Bookman Old Style"/>
          <w:sz w:val="20"/>
          <w:szCs w:val="20"/>
        </w:rPr>
        <w:t xml:space="preserve"> cropping it as you’d like.</w:t>
      </w:r>
      <w:r w:rsidR="0070151A" w:rsidRPr="00450AFC">
        <w:rPr>
          <w:rFonts w:ascii="Bookman Old Style" w:hAnsi="Bookman Old Style"/>
          <w:sz w:val="20"/>
          <w:szCs w:val="20"/>
        </w:rPr>
        <w:t xml:space="preserve"> </w:t>
      </w:r>
    </w:p>
    <w:p w14:paraId="1828F3FB" w14:textId="17086267" w:rsidR="00C33ED9" w:rsidRPr="00450AFC" w:rsidRDefault="00C33ED9" w:rsidP="00676A48">
      <w:pPr>
        <w:pStyle w:val="ListParagraph"/>
        <w:numPr>
          <w:ilvl w:val="0"/>
          <w:numId w:val="3"/>
        </w:numPr>
        <w:ind w:left="360"/>
        <w:rPr>
          <w:rFonts w:ascii="Bookman Old Style" w:hAnsi="Bookman Old Style"/>
          <w:sz w:val="20"/>
          <w:szCs w:val="20"/>
        </w:rPr>
      </w:pPr>
      <w:r w:rsidRPr="00450AFC">
        <w:rPr>
          <w:rFonts w:ascii="Bookman Old Style" w:hAnsi="Bookman Old Style"/>
          <w:sz w:val="20"/>
          <w:szCs w:val="20"/>
        </w:rPr>
        <w:t xml:space="preserve">Because everyone in the group is required to have </w:t>
      </w:r>
      <w:r w:rsidR="00577679">
        <w:rPr>
          <w:rFonts w:ascii="Bookman Old Style" w:hAnsi="Bookman Old Style"/>
          <w:sz w:val="20"/>
          <w:szCs w:val="20"/>
        </w:rPr>
        <w:t>their</w:t>
      </w:r>
      <w:r w:rsidRPr="00450AFC">
        <w:rPr>
          <w:rFonts w:ascii="Bookman Old Style" w:hAnsi="Bookman Old Style"/>
          <w:sz w:val="20"/>
          <w:szCs w:val="20"/>
        </w:rPr>
        <w:t xml:space="preserve"> own primary source (</w:t>
      </w:r>
      <w:proofErr w:type="gramStart"/>
      <w:r w:rsidRPr="00450AFC">
        <w:rPr>
          <w:rFonts w:ascii="Bookman Old Style" w:hAnsi="Bookman Old Style"/>
          <w:sz w:val="20"/>
          <w:szCs w:val="20"/>
        </w:rPr>
        <w:t>i.e.</w:t>
      </w:r>
      <w:proofErr w:type="gramEnd"/>
      <w:r w:rsidRPr="00450AFC">
        <w:rPr>
          <w:rFonts w:ascii="Bookman Old Style" w:hAnsi="Bookman Old Style"/>
          <w:sz w:val="20"/>
          <w:szCs w:val="20"/>
        </w:rPr>
        <w:t xml:space="preserve"> </w:t>
      </w:r>
      <w:r w:rsidRPr="00105A03">
        <w:rPr>
          <w:rFonts w:ascii="Bookman Old Style" w:hAnsi="Bookman Old Style"/>
          <w:b/>
          <w:sz w:val="20"/>
          <w:szCs w:val="20"/>
        </w:rPr>
        <w:t>no repeats</w:t>
      </w:r>
      <w:r w:rsidRPr="00450AFC">
        <w:rPr>
          <w:rFonts w:ascii="Bookman Old Style" w:hAnsi="Bookman Old Style"/>
          <w:sz w:val="20"/>
          <w:szCs w:val="20"/>
        </w:rPr>
        <w:t xml:space="preserve"> of the same </w:t>
      </w:r>
      <w:r w:rsidRPr="00450AFC">
        <w:rPr>
          <w:rFonts w:ascii="Bookman Old Style" w:hAnsi="Bookman Old Style"/>
          <w:i/>
          <w:sz w:val="20"/>
          <w:szCs w:val="20"/>
        </w:rPr>
        <w:t>Variety</w:t>
      </w:r>
      <w:r w:rsidR="00105A03">
        <w:rPr>
          <w:rFonts w:ascii="Bookman Old Style" w:hAnsi="Bookman Old Style"/>
          <w:sz w:val="20"/>
          <w:szCs w:val="20"/>
        </w:rPr>
        <w:t xml:space="preserve"> article</w:t>
      </w:r>
      <w:r w:rsidRPr="00450AFC">
        <w:rPr>
          <w:rFonts w:ascii="Bookman Old Style" w:hAnsi="Bookman Old Style"/>
          <w:sz w:val="20"/>
          <w:szCs w:val="20"/>
        </w:rPr>
        <w:t>), I’d recommend you complete the first few steps</w:t>
      </w:r>
      <w:r w:rsidR="00577679">
        <w:rPr>
          <w:rFonts w:ascii="Bookman Old Style" w:hAnsi="Bookman Old Style"/>
          <w:sz w:val="20"/>
          <w:szCs w:val="20"/>
        </w:rPr>
        <w:t>—</w:t>
      </w:r>
      <w:r w:rsidRPr="00450AFC">
        <w:rPr>
          <w:rFonts w:ascii="Bookman Old Style" w:hAnsi="Bookman Old Style"/>
          <w:sz w:val="20"/>
          <w:szCs w:val="20"/>
        </w:rPr>
        <w:t>that is, everything before the forum post/essay itself</w:t>
      </w:r>
      <w:r w:rsidR="00577679">
        <w:rPr>
          <w:rFonts w:ascii="Bookman Old Style" w:hAnsi="Bookman Old Style"/>
          <w:sz w:val="20"/>
          <w:szCs w:val="20"/>
        </w:rPr>
        <w:t>—</w:t>
      </w:r>
      <w:r w:rsidRPr="00450AFC">
        <w:rPr>
          <w:rFonts w:ascii="Bookman Old Style" w:hAnsi="Bookman Old Style"/>
          <w:sz w:val="20"/>
          <w:szCs w:val="20"/>
        </w:rPr>
        <w:t xml:space="preserve">as soon as possible. This way, you won’t complete an essay only to find the artifact you’ve written about has already been “taken.” </w:t>
      </w:r>
    </w:p>
    <w:p w14:paraId="0BA43120" w14:textId="2A6097D4" w:rsidR="00A91950" w:rsidRPr="00C862E4" w:rsidRDefault="00C33ED9" w:rsidP="00C862E4">
      <w:pPr>
        <w:pStyle w:val="ListParagraph"/>
        <w:numPr>
          <w:ilvl w:val="0"/>
          <w:numId w:val="3"/>
        </w:numPr>
        <w:spacing w:after="120"/>
        <w:ind w:left="360"/>
        <w:rPr>
          <w:rFonts w:ascii="Bookman Old Style" w:hAnsi="Bookman Old Style"/>
          <w:sz w:val="20"/>
          <w:szCs w:val="20"/>
        </w:rPr>
      </w:pPr>
      <w:r w:rsidRPr="00450AFC">
        <w:rPr>
          <w:rFonts w:ascii="Bookman Old Style" w:hAnsi="Bookman Old Style"/>
          <w:sz w:val="20"/>
          <w:szCs w:val="20"/>
        </w:rPr>
        <w:t xml:space="preserve">You should post </w:t>
      </w:r>
      <w:r w:rsidR="00676A48" w:rsidRPr="00450AFC">
        <w:rPr>
          <w:rFonts w:ascii="Bookman Old Style" w:hAnsi="Bookman Old Style"/>
          <w:sz w:val="20"/>
          <w:szCs w:val="20"/>
        </w:rPr>
        <w:t xml:space="preserve">the written portion of the assignment below the full citation. </w:t>
      </w:r>
      <w:r w:rsidR="00676A48" w:rsidRPr="00450AFC">
        <w:rPr>
          <w:rFonts w:ascii="Bookman Old Style" w:hAnsi="Bookman Old Style"/>
          <w:b/>
          <w:sz w:val="20"/>
          <w:szCs w:val="20"/>
        </w:rPr>
        <w:t>Do not</w:t>
      </w:r>
      <w:r w:rsidR="00676A48" w:rsidRPr="00450AFC">
        <w:rPr>
          <w:rFonts w:ascii="Bookman Old Style" w:hAnsi="Bookman Old Style"/>
          <w:sz w:val="20"/>
          <w:szCs w:val="20"/>
        </w:rPr>
        <w:t xml:space="preserve"> attach a .doc or .pdf file – instead, post the text directly into the Message field, so your peers can read your work more easily.</w:t>
      </w:r>
    </w:p>
    <w:p w14:paraId="58719357" w14:textId="135D14FB" w:rsidR="00676A48" w:rsidRPr="00450AFC" w:rsidRDefault="00676A48" w:rsidP="00A91950">
      <w:pPr>
        <w:rPr>
          <w:rFonts w:ascii="Bookman Old Style" w:hAnsi="Bookman Old Style"/>
          <w:sz w:val="20"/>
          <w:szCs w:val="20"/>
        </w:rPr>
      </w:pPr>
      <w:r w:rsidRPr="00450AFC">
        <w:rPr>
          <w:rFonts w:ascii="Bookman Old Style" w:hAnsi="Bookman Old Style"/>
          <w:sz w:val="20"/>
          <w:szCs w:val="20"/>
        </w:rPr>
        <w:t xml:space="preserve">When </w:t>
      </w:r>
      <w:r w:rsidR="00E151D6" w:rsidRPr="00450AFC">
        <w:rPr>
          <w:rFonts w:ascii="Bookman Old Style" w:hAnsi="Bookman Old Style"/>
          <w:b/>
          <w:sz w:val="20"/>
          <w:szCs w:val="20"/>
        </w:rPr>
        <w:t>respond</w:t>
      </w:r>
      <w:r w:rsidRPr="00450AFC">
        <w:rPr>
          <w:rFonts w:ascii="Bookman Old Style" w:hAnsi="Bookman Old Style"/>
          <w:b/>
          <w:sz w:val="20"/>
          <w:szCs w:val="20"/>
        </w:rPr>
        <w:t>ing</w:t>
      </w:r>
      <w:r w:rsidR="00E151D6" w:rsidRPr="00450AFC">
        <w:rPr>
          <w:rFonts w:ascii="Bookman Old Style" w:hAnsi="Bookman Old Style"/>
          <w:b/>
          <w:sz w:val="20"/>
          <w:szCs w:val="20"/>
        </w:rPr>
        <w:t xml:space="preserve"> </w:t>
      </w:r>
      <w:r w:rsidR="00E151D6" w:rsidRPr="00450AFC">
        <w:rPr>
          <w:rFonts w:ascii="Bookman Old Style" w:hAnsi="Bookman Old Style"/>
          <w:sz w:val="20"/>
          <w:szCs w:val="20"/>
        </w:rPr>
        <w:t>to your peers’ posts</w:t>
      </w:r>
      <w:r w:rsidRPr="00450AFC">
        <w:rPr>
          <w:rFonts w:ascii="Bookman Old Style" w:hAnsi="Bookman Old Style"/>
          <w:sz w:val="20"/>
          <w:szCs w:val="20"/>
        </w:rPr>
        <w:t>:</w:t>
      </w:r>
    </w:p>
    <w:p w14:paraId="1E739C65" w14:textId="07A434DF" w:rsidR="000B0123" w:rsidRPr="00450AFC" w:rsidRDefault="00676A48" w:rsidP="00E151D6">
      <w:pPr>
        <w:pStyle w:val="ListParagraph"/>
        <w:numPr>
          <w:ilvl w:val="0"/>
          <w:numId w:val="4"/>
        </w:numPr>
        <w:ind w:left="360"/>
        <w:rPr>
          <w:rFonts w:ascii="Bookman Old Style" w:hAnsi="Bookman Old Style"/>
          <w:sz w:val="20"/>
          <w:szCs w:val="20"/>
        </w:rPr>
      </w:pPr>
      <w:r w:rsidRPr="00450AFC">
        <w:rPr>
          <w:rFonts w:ascii="Bookman Old Style" w:hAnsi="Bookman Old Style"/>
          <w:sz w:val="20"/>
          <w:szCs w:val="20"/>
        </w:rPr>
        <w:t xml:space="preserve">You should offer something more substantive than “cool!” </w:t>
      </w:r>
      <w:r w:rsidR="00E151D6" w:rsidRPr="00450AFC">
        <w:rPr>
          <w:rFonts w:ascii="Bookman Old Style" w:hAnsi="Bookman Old Style"/>
          <w:sz w:val="20"/>
          <w:szCs w:val="20"/>
        </w:rPr>
        <w:t xml:space="preserve">when commenting on your peers’ work. </w:t>
      </w:r>
      <w:r w:rsidR="000B0123" w:rsidRPr="00450AFC">
        <w:rPr>
          <w:rFonts w:ascii="Bookman Old Style" w:hAnsi="Bookman Old Style"/>
          <w:sz w:val="20"/>
          <w:szCs w:val="20"/>
        </w:rPr>
        <w:t>You should aim for one short paragraph of about 150 to 2</w:t>
      </w:r>
      <w:r w:rsidR="00577679">
        <w:rPr>
          <w:rFonts w:ascii="Bookman Old Style" w:hAnsi="Bookman Old Style"/>
          <w:sz w:val="20"/>
          <w:szCs w:val="20"/>
        </w:rPr>
        <w:t>0</w:t>
      </w:r>
      <w:r w:rsidR="000B0123" w:rsidRPr="00450AFC">
        <w:rPr>
          <w:rFonts w:ascii="Bookman Old Style" w:hAnsi="Bookman Old Style"/>
          <w:sz w:val="20"/>
          <w:szCs w:val="20"/>
        </w:rPr>
        <w:t>0 words.</w:t>
      </w:r>
    </w:p>
    <w:p w14:paraId="20F3433D" w14:textId="4AECB00C" w:rsidR="00E151D6" w:rsidRPr="00450AFC" w:rsidRDefault="00E151D6" w:rsidP="00E151D6">
      <w:pPr>
        <w:pStyle w:val="ListParagraph"/>
        <w:numPr>
          <w:ilvl w:val="0"/>
          <w:numId w:val="4"/>
        </w:numPr>
        <w:ind w:left="360"/>
        <w:rPr>
          <w:rFonts w:ascii="Bookman Old Style" w:hAnsi="Bookman Old Style"/>
          <w:sz w:val="20"/>
          <w:szCs w:val="20"/>
        </w:rPr>
      </w:pPr>
      <w:r w:rsidRPr="00450AFC">
        <w:rPr>
          <w:rFonts w:ascii="Bookman Old Style" w:hAnsi="Bookman Old Style"/>
          <w:sz w:val="20"/>
          <w:szCs w:val="20"/>
        </w:rPr>
        <w:t xml:space="preserve">You should be inquisitive and are encouraged to ask questions of clarification or </w:t>
      </w:r>
      <w:r w:rsidR="00577679">
        <w:rPr>
          <w:rFonts w:ascii="Bookman Old Style" w:hAnsi="Bookman Old Style"/>
          <w:sz w:val="20"/>
          <w:szCs w:val="20"/>
        </w:rPr>
        <w:t xml:space="preserve">that </w:t>
      </w:r>
      <w:r w:rsidRPr="00450AFC">
        <w:rPr>
          <w:rFonts w:ascii="Bookman Old Style" w:hAnsi="Bookman Old Style"/>
          <w:sz w:val="20"/>
          <w:szCs w:val="20"/>
        </w:rPr>
        <w:t xml:space="preserve">push your peers’ commentary/interpretation beyond what they offer, but you should be </w:t>
      </w:r>
      <w:r w:rsidR="00BB1AAE" w:rsidRPr="00450AFC">
        <w:rPr>
          <w:rFonts w:ascii="Bookman Old Style" w:hAnsi="Bookman Old Style"/>
          <w:sz w:val="20"/>
          <w:szCs w:val="20"/>
        </w:rPr>
        <w:t>sure to be cordial, polite, respectful</w:t>
      </w:r>
      <w:r w:rsidR="00577679">
        <w:rPr>
          <w:rFonts w:ascii="Bookman Old Style" w:hAnsi="Bookman Old Style"/>
          <w:sz w:val="20"/>
          <w:szCs w:val="20"/>
        </w:rPr>
        <w:t xml:space="preserve"> and avoid belligerence</w:t>
      </w:r>
    </w:p>
    <w:p w14:paraId="624753C8" w14:textId="50B62E99" w:rsidR="0022704B" w:rsidRPr="00450AFC" w:rsidRDefault="00BB1AAE" w:rsidP="00E151D6">
      <w:pPr>
        <w:pStyle w:val="ListParagraph"/>
        <w:numPr>
          <w:ilvl w:val="0"/>
          <w:numId w:val="4"/>
        </w:numPr>
        <w:ind w:left="360"/>
        <w:rPr>
          <w:rFonts w:ascii="Bookman Old Style" w:hAnsi="Bookman Old Style"/>
          <w:sz w:val="20"/>
          <w:szCs w:val="20"/>
        </w:rPr>
      </w:pPr>
      <w:r w:rsidRPr="00450AFC">
        <w:rPr>
          <w:rFonts w:ascii="Bookman Old Style" w:hAnsi="Bookman Old Style"/>
          <w:sz w:val="20"/>
          <w:szCs w:val="20"/>
        </w:rPr>
        <w:t xml:space="preserve">In addition to asking your peer to consider some overlooked aspect of their primary </w:t>
      </w:r>
      <w:r w:rsidR="0022704B" w:rsidRPr="00450AFC">
        <w:rPr>
          <w:rFonts w:ascii="Bookman Old Style" w:hAnsi="Bookman Old Style"/>
          <w:sz w:val="20"/>
          <w:szCs w:val="20"/>
        </w:rPr>
        <w:t>source, y</w:t>
      </w:r>
      <w:r w:rsidRPr="00450AFC">
        <w:rPr>
          <w:rFonts w:ascii="Bookman Old Style" w:hAnsi="Bookman Old Style"/>
          <w:sz w:val="20"/>
          <w:szCs w:val="20"/>
        </w:rPr>
        <w:t xml:space="preserve">ou </w:t>
      </w:r>
      <w:r w:rsidR="00577679">
        <w:rPr>
          <w:rFonts w:ascii="Bookman Old Style" w:hAnsi="Bookman Old Style"/>
          <w:sz w:val="20"/>
          <w:szCs w:val="20"/>
        </w:rPr>
        <w:t>should</w:t>
      </w:r>
      <w:r w:rsidRPr="00450AFC">
        <w:rPr>
          <w:rFonts w:ascii="Bookman Old Style" w:hAnsi="Bookman Old Style"/>
          <w:sz w:val="20"/>
          <w:szCs w:val="20"/>
        </w:rPr>
        <w:t xml:space="preserve"> try to connect your peers’ research to the assigned course readings (what would Author X make of this item?</w:t>
      </w:r>
      <w:r w:rsidR="00577679">
        <w:rPr>
          <w:rFonts w:ascii="Bookman Old Style" w:hAnsi="Bookman Old Style"/>
          <w:sz w:val="20"/>
          <w:szCs w:val="20"/>
        </w:rPr>
        <w:t xml:space="preserve"> Did we see a similar source used by Author Y?</w:t>
      </w:r>
      <w:r w:rsidRPr="00450AFC">
        <w:rPr>
          <w:rFonts w:ascii="Bookman Old Style" w:hAnsi="Bookman Old Style"/>
          <w:sz w:val="20"/>
          <w:szCs w:val="20"/>
        </w:rPr>
        <w:t>), previous week’s primary sources (were films reviewed differently in</w:t>
      </w:r>
      <w:r w:rsidR="0022704B" w:rsidRPr="00450AFC">
        <w:rPr>
          <w:rFonts w:ascii="Bookman Old Style" w:hAnsi="Bookman Old Style"/>
          <w:sz w:val="20"/>
          <w:szCs w:val="20"/>
        </w:rPr>
        <w:t xml:space="preserve"> the 20s than in your film’s era?),</w:t>
      </w:r>
      <w:r w:rsidRPr="00450AFC">
        <w:rPr>
          <w:rFonts w:ascii="Bookman Old Style" w:hAnsi="Bookman Old Style"/>
          <w:sz w:val="20"/>
          <w:szCs w:val="20"/>
        </w:rPr>
        <w:t xml:space="preserve"> or consider their artifact in relation to </w:t>
      </w:r>
      <w:r w:rsidR="00577679">
        <w:rPr>
          <w:rFonts w:ascii="Bookman Old Style" w:hAnsi="Bookman Old Style"/>
          <w:sz w:val="20"/>
          <w:szCs w:val="20"/>
        </w:rPr>
        <w:t>the one you</w:t>
      </w:r>
      <w:r w:rsidRPr="00450AFC">
        <w:rPr>
          <w:rFonts w:ascii="Bookman Old Style" w:hAnsi="Bookman Old Style"/>
          <w:sz w:val="20"/>
          <w:szCs w:val="20"/>
        </w:rPr>
        <w:t xml:space="preserve"> (what different aspects of the film do they point to? How does their artifact make you consider your own differently?) </w:t>
      </w:r>
    </w:p>
    <w:p w14:paraId="04BFC7EC" w14:textId="67EABA2C" w:rsidR="00450AFC" w:rsidRPr="00450AFC" w:rsidRDefault="000B0123" w:rsidP="00E151D6">
      <w:pPr>
        <w:pStyle w:val="ListParagraph"/>
        <w:numPr>
          <w:ilvl w:val="0"/>
          <w:numId w:val="4"/>
        </w:numPr>
        <w:ind w:left="360"/>
        <w:rPr>
          <w:rFonts w:ascii="Bookman Old Style" w:hAnsi="Bookman Old Style"/>
          <w:sz w:val="20"/>
          <w:szCs w:val="20"/>
        </w:rPr>
      </w:pPr>
      <w:r w:rsidRPr="00450AFC">
        <w:rPr>
          <w:rFonts w:ascii="Bookman Old Style" w:hAnsi="Bookman Old Style"/>
          <w:sz w:val="20"/>
          <w:szCs w:val="20"/>
        </w:rPr>
        <w:t xml:space="preserve">You should post responses to </w:t>
      </w:r>
      <w:r w:rsidRPr="00450AFC">
        <w:rPr>
          <w:rFonts w:ascii="Bookman Old Style" w:hAnsi="Bookman Old Style"/>
          <w:i/>
          <w:sz w:val="20"/>
          <w:szCs w:val="20"/>
        </w:rPr>
        <w:t xml:space="preserve">at least </w:t>
      </w:r>
      <w:r w:rsidRPr="00450AFC">
        <w:rPr>
          <w:rFonts w:ascii="Bookman Old Style" w:hAnsi="Bookman Old Style"/>
          <w:b/>
          <w:sz w:val="20"/>
          <w:szCs w:val="20"/>
        </w:rPr>
        <w:t>two</w:t>
      </w:r>
      <w:r w:rsidRPr="00450AFC">
        <w:rPr>
          <w:rFonts w:ascii="Bookman Old Style" w:hAnsi="Bookman Old Style"/>
          <w:sz w:val="20"/>
          <w:szCs w:val="20"/>
        </w:rPr>
        <w:t xml:space="preserve"> of your group members’ responses, and this must be done </w:t>
      </w:r>
      <w:r w:rsidRPr="00450AFC">
        <w:rPr>
          <w:rFonts w:ascii="Bookman Old Style" w:hAnsi="Bookman Old Style"/>
          <w:b/>
          <w:sz w:val="20"/>
          <w:szCs w:val="20"/>
        </w:rPr>
        <w:t xml:space="preserve">by </w:t>
      </w:r>
      <w:r w:rsidR="00577679">
        <w:rPr>
          <w:rFonts w:ascii="Bookman Old Style" w:hAnsi="Bookman Old Style"/>
          <w:b/>
          <w:sz w:val="20"/>
          <w:szCs w:val="20"/>
        </w:rPr>
        <w:t>TIME</w:t>
      </w:r>
      <w:r w:rsidRPr="00450AFC">
        <w:rPr>
          <w:rFonts w:ascii="Bookman Old Style" w:hAnsi="Bookman Old Style"/>
          <w:b/>
          <w:sz w:val="20"/>
          <w:szCs w:val="20"/>
        </w:rPr>
        <w:t xml:space="preserve"> on</w:t>
      </w:r>
      <w:r w:rsidR="000A0F4E">
        <w:rPr>
          <w:rFonts w:ascii="Bookman Old Style" w:hAnsi="Bookman Old Style"/>
          <w:b/>
          <w:sz w:val="20"/>
          <w:szCs w:val="20"/>
        </w:rPr>
        <w:t xml:space="preserve"> the</w:t>
      </w:r>
      <w:r w:rsidRPr="00450AFC">
        <w:rPr>
          <w:rFonts w:ascii="Bookman Old Style" w:hAnsi="Bookman Old Style"/>
          <w:b/>
          <w:sz w:val="20"/>
          <w:szCs w:val="20"/>
        </w:rPr>
        <w:t xml:space="preserve"> </w:t>
      </w:r>
      <w:r w:rsidR="00577679">
        <w:rPr>
          <w:rFonts w:ascii="Bookman Old Style" w:hAnsi="Bookman Old Style"/>
          <w:b/>
          <w:sz w:val="20"/>
          <w:szCs w:val="20"/>
        </w:rPr>
        <w:t>DAY</w:t>
      </w:r>
      <w:r w:rsidRPr="00450AFC">
        <w:rPr>
          <w:rFonts w:ascii="Bookman Old Style" w:hAnsi="Bookman Old Style"/>
          <w:sz w:val="20"/>
          <w:szCs w:val="20"/>
        </w:rPr>
        <w:t xml:space="preserve"> after the forum post is due.  </w:t>
      </w:r>
    </w:p>
    <w:p w14:paraId="43C31BA1" w14:textId="68A3AAD8" w:rsidR="00BB1AAE" w:rsidRDefault="00450AFC" w:rsidP="00E151D6">
      <w:pPr>
        <w:pStyle w:val="ListParagraph"/>
        <w:numPr>
          <w:ilvl w:val="0"/>
          <w:numId w:val="4"/>
        </w:numPr>
        <w:ind w:left="360"/>
        <w:rPr>
          <w:rFonts w:ascii="Bookman Old Style" w:hAnsi="Bookman Old Style"/>
          <w:sz w:val="20"/>
          <w:szCs w:val="20"/>
        </w:rPr>
      </w:pPr>
      <w:r w:rsidRPr="00450AFC">
        <w:rPr>
          <w:rFonts w:ascii="Bookman Old Style" w:hAnsi="Bookman Old Style"/>
          <w:sz w:val="20"/>
          <w:szCs w:val="20"/>
        </w:rPr>
        <w:t>You must reply to your group members’</w:t>
      </w:r>
      <w:r>
        <w:rPr>
          <w:rFonts w:ascii="Bookman Old Style" w:hAnsi="Bookman Old Style"/>
          <w:sz w:val="20"/>
          <w:szCs w:val="20"/>
        </w:rPr>
        <w:t xml:space="preserve"> responses to your post. You should do this by </w:t>
      </w:r>
      <w:r w:rsidR="00577679">
        <w:rPr>
          <w:rFonts w:ascii="Bookman Old Style" w:hAnsi="Bookman Old Style"/>
          <w:b/>
          <w:sz w:val="20"/>
          <w:szCs w:val="20"/>
        </w:rPr>
        <w:t>TIME</w:t>
      </w:r>
      <w:r w:rsidRPr="00450AFC">
        <w:rPr>
          <w:rFonts w:ascii="Bookman Old Style" w:hAnsi="Bookman Old Style"/>
          <w:b/>
          <w:sz w:val="20"/>
          <w:szCs w:val="20"/>
        </w:rPr>
        <w:t xml:space="preserve"> on </w:t>
      </w:r>
      <w:r w:rsidR="00577679">
        <w:rPr>
          <w:rFonts w:ascii="Bookman Old Style" w:hAnsi="Bookman Old Style"/>
          <w:b/>
          <w:sz w:val="20"/>
          <w:szCs w:val="20"/>
        </w:rPr>
        <w:t>DAY</w:t>
      </w:r>
      <w:r>
        <w:rPr>
          <w:rFonts w:ascii="Bookman Old Style" w:hAnsi="Bookman Old Style"/>
          <w:sz w:val="20"/>
          <w:szCs w:val="20"/>
        </w:rPr>
        <w:t xml:space="preserve"> after the forum post is due. </w:t>
      </w:r>
      <w:r w:rsidR="00577679">
        <w:rPr>
          <w:rFonts w:ascii="Bookman Old Style" w:hAnsi="Bookman Old Style"/>
          <w:sz w:val="20"/>
          <w:szCs w:val="20"/>
        </w:rPr>
        <w:t xml:space="preserve">Again, something more substantive than “thanks!” </w:t>
      </w:r>
    </w:p>
    <w:p w14:paraId="744740DB" w14:textId="7B4481F5" w:rsidR="00E151D6" w:rsidRDefault="00577679" w:rsidP="00E151D6">
      <w:pPr>
        <w:pStyle w:val="ListParagraph"/>
        <w:numPr>
          <w:ilvl w:val="0"/>
          <w:numId w:val="4"/>
        </w:numPr>
        <w:ind w:left="360"/>
        <w:rPr>
          <w:rFonts w:ascii="Bookman Old Style" w:hAnsi="Bookman Old Style"/>
          <w:sz w:val="20"/>
          <w:szCs w:val="20"/>
        </w:rPr>
      </w:pPr>
      <w:r>
        <w:rPr>
          <w:rFonts w:ascii="Bookman Old Style" w:hAnsi="Bookman Old Style"/>
          <w:sz w:val="20"/>
          <w:szCs w:val="20"/>
        </w:rPr>
        <w:t xml:space="preserve">The Community aspect of the assignment is worth 4 of the assignment’s 10 points. </w:t>
      </w:r>
      <w:r w:rsidR="00450AFC">
        <w:rPr>
          <w:rFonts w:ascii="Bookman Old Style" w:hAnsi="Bookman Old Style"/>
          <w:sz w:val="20"/>
          <w:szCs w:val="20"/>
        </w:rPr>
        <w:t>If you do not participate in the discussion portion of the forum post assignments, your grade will be</w:t>
      </w:r>
      <w:r>
        <w:rPr>
          <w:rFonts w:ascii="Bookman Old Style" w:hAnsi="Bookman Old Style"/>
          <w:sz w:val="20"/>
          <w:szCs w:val="20"/>
        </w:rPr>
        <w:t xml:space="preserve"> capped at</w:t>
      </w:r>
      <w:r w:rsidR="00450AFC">
        <w:rPr>
          <w:rFonts w:ascii="Bookman Old Style" w:hAnsi="Bookman Old Style"/>
          <w:sz w:val="20"/>
          <w:szCs w:val="20"/>
        </w:rPr>
        <w:t xml:space="preserve"> </w:t>
      </w:r>
      <w:r>
        <w:rPr>
          <w:rFonts w:ascii="Bookman Old Style" w:hAnsi="Bookman Old Style"/>
          <w:sz w:val="20"/>
          <w:szCs w:val="20"/>
        </w:rPr>
        <w:t>6</w:t>
      </w:r>
      <w:r w:rsidR="00450AFC">
        <w:rPr>
          <w:rFonts w:ascii="Bookman Old Style" w:hAnsi="Bookman Old Style"/>
          <w:sz w:val="20"/>
          <w:szCs w:val="20"/>
        </w:rPr>
        <w:t>0% of</w:t>
      </w:r>
      <w:r>
        <w:rPr>
          <w:rFonts w:ascii="Bookman Old Style" w:hAnsi="Bookman Old Style"/>
          <w:sz w:val="20"/>
          <w:szCs w:val="20"/>
        </w:rPr>
        <w:t xml:space="preserve"> the total score.</w:t>
      </w:r>
      <w:r w:rsidR="00450AFC">
        <w:rPr>
          <w:rFonts w:ascii="Bookman Old Style" w:hAnsi="Bookman Old Style"/>
          <w:sz w:val="20"/>
          <w:szCs w:val="20"/>
        </w:rPr>
        <w:t xml:space="preserve"> </w:t>
      </w:r>
    </w:p>
    <w:p w14:paraId="0D846E72" w14:textId="1926983F" w:rsidR="006F55EB" w:rsidRDefault="0015707E" w:rsidP="00577679">
      <w:pPr>
        <w:ind w:left="6840" w:firstLine="720"/>
        <w:rPr>
          <w:rFonts w:ascii="Bookman Old Style" w:hAnsi="Bookman Old Style"/>
          <w:sz w:val="20"/>
          <w:szCs w:val="20"/>
        </w:rPr>
      </w:pPr>
      <w:r>
        <w:rPr>
          <w:rFonts w:ascii="Bookman Old Style" w:hAnsi="Bookman Old Style"/>
          <w:i/>
          <w:sz w:val="18"/>
          <w:szCs w:val="18"/>
        </w:rPr>
        <w:t>Distribute wk.</w:t>
      </w:r>
      <w:r w:rsidR="00577679">
        <w:rPr>
          <w:rFonts w:ascii="Bookman Old Style" w:hAnsi="Bookman Old Style"/>
          <w:i/>
          <w:sz w:val="18"/>
          <w:szCs w:val="18"/>
        </w:rPr>
        <w:t>3</w:t>
      </w:r>
    </w:p>
    <w:p w14:paraId="3974A833" w14:textId="77777777" w:rsidR="00890388" w:rsidRPr="00037701" w:rsidRDefault="00890388" w:rsidP="00890388">
      <w:pPr>
        <w:jc w:val="center"/>
        <w:rPr>
          <w:rFonts w:ascii="Bookman Old Style" w:hAnsi="Bookman Old Style"/>
          <w:sz w:val="22"/>
          <w:szCs w:val="22"/>
        </w:rPr>
      </w:pPr>
      <w:r w:rsidRPr="00037701">
        <w:rPr>
          <w:rFonts w:ascii="Bookman Old Style" w:hAnsi="Bookman Old Style"/>
          <w:sz w:val="22"/>
          <w:szCs w:val="22"/>
        </w:rPr>
        <w:lastRenderedPageBreak/>
        <w:t>Hollywood Cinema in the Studio-Era (TERM YR)</w:t>
      </w:r>
    </w:p>
    <w:p w14:paraId="74020350" w14:textId="3BB51A68" w:rsidR="00C33ED9" w:rsidRPr="008D1BFC" w:rsidRDefault="00402C42" w:rsidP="008D1BFC">
      <w:pPr>
        <w:spacing w:after="120"/>
        <w:jc w:val="center"/>
        <w:rPr>
          <w:rFonts w:ascii="Bookman Old Style" w:hAnsi="Bookman Old Style"/>
          <w:b/>
          <w:sz w:val="22"/>
          <w:szCs w:val="22"/>
        </w:rPr>
      </w:pPr>
      <w:r>
        <w:rPr>
          <w:rFonts w:ascii="Bookman Old Style" w:hAnsi="Bookman Old Style"/>
          <w:b/>
          <w:sz w:val="22"/>
          <w:szCs w:val="22"/>
        </w:rPr>
        <w:t>How to Read a Primary Source</w:t>
      </w:r>
    </w:p>
    <w:p w14:paraId="24A7DE62" w14:textId="45E28F04" w:rsidR="00F35A73" w:rsidRPr="009A0E21" w:rsidRDefault="00402C42" w:rsidP="00F35A73">
      <w:pPr>
        <w:rPr>
          <w:rFonts w:ascii="Bookman Old Style" w:hAnsi="Bookman Old Style"/>
          <w:sz w:val="21"/>
          <w:szCs w:val="21"/>
        </w:rPr>
      </w:pPr>
      <w:r>
        <w:rPr>
          <w:rFonts w:ascii="Bookman Old Style" w:hAnsi="Bookman Old Style"/>
          <w:sz w:val="21"/>
          <w:szCs w:val="21"/>
        </w:rPr>
        <w:t>An</w:t>
      </w:r>
      <w:r w:rsidR="00F35A73" w:rsidRPr="009A0E21">
        <w:rPr>
          <w:rFonts w:ascii="Bookman Old Style" w:hAnsi="Bookman Old Style"/>
          <w:sz w:val="21"/>
          <w:szCs w:val="21"/>
        </w:rPr>
        <w:t xml:space="preserve"> acronym that may help guide your evaluation of primary source texts: P</w:t>
      </w:r>
      <w:r w:rsidR="00232259">
        <w:rPr>
          <w:rFonts w:ascii="Bookman Old Style" w:hAnsi="Bookman Old Style"/>
          <w:sz w:val="21"/>
          <w:szCs w:val="21"/>
        </w:rPr>
        <w:t>-</w:t>
      </w:r>
      <w:r w:rsidR="00F35A73" w:rsidRPr="009A0E21">
        <w:rPr>
          <w:rFonts w:ascii="Bookman Old Style" w:hAnsi="Bookman Old Style"/>
          <w:sz w:val="21"/>
          <w:szCs w:val="21"/>
        </w:rPr>
        <w:t>A</w:t>
      </w:r>
      <w:r w:rsidR="00232259">
        <w:rPr>
          <w:rFonts w:ascii="Bookman Old Style" w:hAnsi="Bookman Old Style"/>
          <w:sz w:val="21"/>
          <w:szCs w:val="21"/>
        </w:rPr>
        <w:t>-</w:t>
      </w:r>
      <w:r w:rsidR="00F35A73" w:rsidRPr="009A0E21">
        <w:rPr>
          <w:rFonts w:ascii="Bookman Old Style" w:hAnsi="Bookman Old Style"/>
          <w:sz w:val="21"/>
          <w:szCs w:val="21"/>
        </w:rPr>
        <w:t>P</w:t>
      </w:r>
      <w:r w:rsidR="00232259">
        <w:rPr>
          <w:rFonts w:ascii="Bookman Old Style" w:hAnsi="Bookman Old Style"/>
          <w:sz w:val="21"/>
          <w:szCs w:val="21"/>
        </w:rPr>
        <w:t>-</w:t>
      </w:r>
      <w:r w:rsidR="00F35A73" w:rsidRPr="009A0E21">
        <w:rPr>
          <w:rFonts w:ascii="Bookman Old Style" w:hAnsi="Bookman Old Style"/>
          <w:sz w:val="21"/>
          <w:szCs w:val="21"/>
        </w:rPr>
        <w:t>E</w:t>
      </w:r>
      <w:r w:rsidR="00232259">
        <w:rPr>
          <w:rFonts w:ascii="Bookman Old Style" w:hAnsi="Bookman Old Style"/>
          <w:sz w:val="21"/>
          <w:szCs w:val="21"/>
        </w:rPr>
        <w:t>-</w:t>
      </w:r>
      <w:r w:rsidR="00F35A73" w:rsidRPr="009A0E21">
        <w:rPr>
          <w:rFonts w:ascii="Bookman Old Style" w:hAnsi="Bookman Old Style"/>
          <w:sz w:val="21"/>
          <w:szCs w:val="21"/>
        </w:rPr>
        <w:t>R.</w:t>
      </w:r>
    </w:p>
    <w:p w14:paraId="570B10F2" w14:textId="65E65336" w:rsidR="00F35A73" w:rsidRPr="009A0E21" w:rsidRDefault="00F35A73" w:rsidP="009A0E21">
      <w:pPr>
        <w:numPr>
          <w:ilvl w:val="0"/>
          <w:numId w:val="1"/>
        </w:numPr>
        <w:ind w:left="360"/>
        <w:rPr>
          <w:rFonts w:ascii="Bookman Old Style" w:hAnsi="Bookman Old Style"/>
          <w:sz w:val="21"/>
          <w:szCs w:val="21"/>
        </w:rPr>
      </w:pPr>
      <w:r w:rsidRPr="009A0E21">
        <w:rPr>
          <w:rFonts w:ascii="Bookman Old Style" w:hAnsi="Bookman Old Style"/>
          <w:b/>
          <w:bCs/>
          <w:sz w:val="21"/>
          <w:szCs w:val="21"/>
        </w:rPr>
        <w:t>P</w:t>
      </w:r>
      <w:r w:rsidR="00232259">
        <w:rPr>
          <w:rFonts w:ascii="Bookman Old Style" w:hAnsi="Bookman Old Style"/>
          <w:b/>
          <w:bCs/>
          <w:sz w:val="21"/>
          <w:szCs w:val="21"/>
        </w:rPr>
        <w:t xml:space="preserve"> </w:t>
      </w:r>
      <w:proofErr w:type="spellStart"/>
      <w:r w:rsidRPr="009A0E21">
        <w:rPr>
          <w:rFonts w:ascii="Bookman Old Style" w:hAnsi="Bookman Old Style"/>
          <w:sz w:val="21"/>
          <w:szCs w:val="21"/>
        </w:rPr>
        <w:t>urpose</w:t>
      </w:r>
      <w:proofErr w:type="spellEnd"/>
      <w:r w:rsidRPr="009A0E21">
        <w:rPr>
          <w:rFonts w:ascii="Bookman Old Style" w:hAnsi="Bookman Old Style"/>
          <w:sz w:val="21"/>
          <w:szCs w:val="21"/>
        </w:rPr>
        <w:t xml:space="preserve"> of the author in preparing the document</w:t>
      </w:r>
    </w:p>
    <w:p w14:paraId="5E95E85B" w14:textId="1067D5BD" w:rsidR="00F35A73" w:rsidRPr="009A0E21" w:rsidRDefault="00F35A73" w:rsidP="009A0E21">
      <w:pPr>
        <w:numPr>
          <w:ilvl w:val="0"/>
          <w:numId w:val="1"/>
        </w:numPr>
        <w:ind w:left="360"/>
        <w:rPr>
          <w:rFonts w:ascii="Bookman Old Style" w:hAnsi="Bookman Old Style"/>
          <w:sz w:val="21"/>
          <w:szCs w:val="21"/>
        </w:rPr>
      </w:pPr>
      <w:r w:rsidRPr="009A0E21">
        <w:rPr>
          <w:rFonts w:ascii="Bookman Old Style" w:hAnsi="Bookman Old Style"/>
          <w:b/>
          <w:bCs/>
          <w:sz w:val="21"/>
          <w:szCs w:val="21"/>
        </w:rPr>
        <w:t>A</w:t>
      </w:r>
      <w:r w:rsidR="00232259">
        <w:rPr>
          <w:rFonts w:ascii="Bookman Old Style" w:hAnsi="Bookman Old Style"/>
          <w:b/>
          <w:bCs/>
          <w:sz w:val="21"/>
          <w:szCs w:val="21"/>
        </w:rPr>
        <w:t xml:space="preserve"> </w:t>
      </w:r>
      <w:proofErr w:type="spellStart"/>
      <w:r w:rsidRPr="009A0E21">
        <w:rPr>
          <w:rFonts w:ascii="Bookman Old Style" w:hAnsi="Bookman Old Style"/>
          <w:sz w:val="21"/>
          <w:szCs w:val="21"/>
        </w:rPr>
        <w:t>rgument</w:t>
      </w:r>
      <w:proofErr w:type="spellEnd"/>
      <w:r w:rsidRPr="009A0E21">
        <w:rPr>
          <w:rFonts w:ascii="Bookman Old Style" w:hAnsi="Bookman Old Style"/>
          <w:sz w:val="21"/>
          <w:szCs w:val="21"/>
        </w:rPr>
        <w:t xml:space="preserve"> and strategy </w:t>
      </w:r>
      <w:r w:rsidR="00890388">
        <w:rPr>
          <w:rFonts w:ascii="Bookman Old Style" w:hAnsi="Bookman Old Style"/>
          <w:sz w:val="21"/>
          <w:szCs w:val="21"/>
        </w:rPr>
        <w:t xml:space="preserve">author </w:t>
      </w:r>
      <w:r w:rsidRPr="009A0E21">
        <w:rPr>
          <w:rFonts w:ascii="Bookman Old Style" w:hAnsi="Bookman Old Style"/>
          <w:sz w:val="21"/>
          <w:szCs w:val="21"/>
        </w:rPr>
        <w:t>uses to achieve those goals</w:t>
      </w:r>
    </w:p>
    <w:p w14:paraId="37FFE019" w14:textId="16613AD9" w:rsidR="00F35A73" w:rsidRPr="009A0E21" w:rsidRDefault="00F35A73" w:rsidP="009A0E21">
      <w:pPr>
        <w:numPr>
          <w:ilvl w:val="0"/>
          <w:numId w:val="1"/>
        </w:numPr>
        <w:ind w:left="360"/>
        <w:rPr>
          <w:rFonts w:ascii="Bookman Old Style" w:hAnsi="Bookman Old Style"/>
          <w:sz w:val="21"/>
          <w:szCs w:val="21"/>
        </w:rPr>
      </w:pPr>
      <w:r w:rsidRPr="009A0E21">
        <w:rPr>
          <w:rFonts w:ascii="Bookman Old Style" w:hAnsi="Bookman Old Style"/>
          <w:b/>
          <w:bCs/>
          <w:sz w:val="21"/>
          <w:szCs w:val="21"/>
        </w:rPr>
        <w:t>P</w:t>
      </w:r>
      <w:r w:rsidR="00232259">
        <w:rPr>
          <w:rFonts w:ascii="Bookman Old Style" w:hAnsi="Bookman Old Style"/>
          <w:b/>
          <w:bCs/>
          <w:sz w:val="21"/>
          <w:szCs w:val="21"/>
        </w:rPr>
        <w:t xml:space="preserve"> </w:t>
      </w:r>
      <w:proofErr w:type="spellStart"/>
      <w:r w:rsidRPr="009A0E21">
        <w:rPr>
          <w:rFonts w:ascii="Bookman Old Style" w:hAnsi="Bookman Old Style"/>
          <w:sz w:val="21"/>
          <w:szCs w:val="21"/>
        </w:rPr>
        <w:t>resuppositions</w:t>
      </w:r>
      <w:proofErr w:type="spellEnd"/>
      <w:r w:rsidR="00890388">
        <w:rPr>
          <w:rFonts w:ascii="Bookman Old Style" w:hAnsi="Bookman Old Style"/>
          <w:sz w:val="21"/>
          <w:szCs w:val="21"/>
        </w:rPr>
        <w:t>,</w:t>
      </w:r>
      <w:r w:rsidRPr="009A0E21">
        <w:rPr>
          <w:rFonts w:ascii="Bookman Old Style" w:hAnsi="Bookman Old Style"/>
          <w:sz w:val="21"/>
          <w:szCs w:val="21"/>
        </w:rPr>
        <w:t xml:space="preserve"> values</w:t>
      </w:r>
      <w:r w:rsidR="00890388">
        <w:rPr>
          <w:rFonts w:ascii="Bookman Old Style" w:hAnsi="Bookman Old Style"/>
          <w:sz w:val="21"/>
          <w:szCs w:val="21"/>
        </w:rPr>
        <w:t>, assumptions</w:t>
      </w:r>
      <w:r w:rsidRPr="009A0E21">
        <w:rPr>
          <w:rFonts w:ascii="Bookman Old Style" w:hAnsi="Bookman Old Style"/>
          <w:sz w:val="21"/>
          <w:szCs w:val="21"/>
        </w:rPr>
        <w:t xml:space="preserve"> (in the text, and our own)</w:t>
      </w:r>
    </w:p>
    <w:p w14:paraId="6E44EE47" w14:textId="38104A64" w:rsidR="00F35A73" w:rsidRPr="009A0E21" w:rsidRDefault="00F35A73" w:rsidP="009A0E21">
      <w:pPr>
        <w:numPr>
          <w:ilvl w:val="0"/>
          <w:numId w:val="1"/>
        </w:numPr>
        <w:ind w:left="360"/>
        <w:rPr>
          <w:rFonts w:ascii="Bookman Old Style" w:hAnsi="Bookman Old Style"/>
          <w:sz w:val="21"/>
          <w:szCs w:val="21"/>
        </w:rPr>
      </w:pPr>
      <w:r w:rsidRPr="009A0E21">
        <w:rPr>
          <w:rFonts w:ascii="Bookman Old Style" w:hAnsi="Bookman Old Style"/>
          <w:b/>
          <w:bCs/>
          <w:sz w:val="21"/>
          <w:szCs w:val="21"/>
        </w:rPr>
        <w:t>E</w:t>
      </w:r>
      <w:r w:rsidR="00232259">
        <w:rPr>
          <w:rFonts w:ascii="Bookman Old Style" w:hAnsi="Bookman Old Style"/>
          <w:b/>
          <w:bCs/>
          <w:sz w:val="21"/>
          <w:szCs w:val="21"/>
        </w:rPr>
        <w:t xml:space="preserve"> </w:t>
      </w:r>
      <w:proofErr w:type="spellStart"/>
      <w:r w:rsidRPr="009A0E21">
        <w:rPr>
          <w:rFonts w:ascii="Bookman Old Style" w:hAnsi="Bookman Old Style"/>
          <w:sz w:val="21"/>
          <w:szCs w:val="21"/>
        </w:rPr>
        <w:t>pistemology</w:t>
      </w:r>
      <w:proofErr w:type="spellEnd"/>
      <w:r w:rsidRPr="009A0E21">
        <w:rPr>
          <w:rFonts w:ascii="Bookman Old Style" w:hAnsi="Bookman Old Style"/>
          <w:sz w:val="21"/>
          <w:szCs w:val="21"/>
        </w:rPr>
        <w:t xml:space="preserve"> (evaluating truth content)</w:t>
      </w:r>
    </w:p>
    <w:p w14:paraId="7EC77DB1" w14:textId="6402ABBA" w:rsidR="00F35A73" w:rsidRPr="009A0E21" w:rsidRDefault="00F35A73" w:rsidP="009A0E21">
      <w:pPr>
        <w:numPr>
          <w:ilvl w:val="0"/>
          <w:numId w:val="1"/>
        </w:numPr>
        <w:spacing w:after="120"/>
        <w:ind w:left="360"/>
        <w:rPr>
          <w:rFonts w:ascii="Bookman Old Style" w:hAnsi="Bookman Old Style"/>
          <w:sz w:val="21"/>
          <w:szCs w:val="21"/>
        </w:rPr>
      </w:pPr>
      <w:r w:rsidRPr="009A0E21">
        <w:rPr>
          <w:rFonts w:ascii="Bookman Old Style" w:hAnsi="Bookman Old Style"/>
          <w:b/>
          <w:bCs/>
          <w:sz w:val="21"/>
          <w:szCs w:val="21"/>
        </w:rPr>
        <w:t>R</w:t>
      </w:r>
      <w:r w:rsidR="00232259">
        <w:rPr>
          <w:rFonts w:ascii="Bookman Old Style" w:hAnsi="Bookman Old Style"/>
          <w:b/>
          <w:bCs/>
          <w:sz w:val="21"/>
          <w:szCs w:val="21"/>
        </w:rPr>
        <w:t xml:space="preserve"> </w:t>
      </w:r>
      <w:r w:rsidRPr="009A0E21">
        <w:rPr>
          <w:rFonts w:ascii="Bookman Old Style" w:hAnsi="Bookman Old Style"/>
          <w:sz w:val="21"/>
          <w:szCs w:val="21"/>
        </w:rPr>
        <w:t>elate to other texts (compare and contrast)</w:t>
      </w:r>
    </w:p>
    <w:p w14:paraId="462DFB6B" w14:textId="77777777" w:rsidR="00F35A73" w:rsidRPr="009A0E21" w:rsidRDefault="00F35A73" w:rsidP="00F35A73">
      <w:pPr>
        <w:rPr>
          <w:rFonts w:ascii="Bookman Old Style" w:hAnsi="Bookman Old Style"/>
          <w:sz w:val="21"/>
          <w:szCs w:val="21"/>
        </w:rPr>
      </w:pPr>
      <w:r w:rsidRPr="009A0E21">
        <w:rPr>
          <w:rFonts w:ascii="Bookman Old Style" w:hAnsi="Bookman Old Style"/>
          <w:b/>
          <w:bCs/>
          <w:sz w:val="21"/>
          <w:szCs w:val="21"/>
        </w:rPr>
        <w:t>P</w:t>
      </w:r>
      <w:r w:rsidRPr="009A0E21">
        <w:rPr>
          <w:rFonts w:ascii="Bookman Old Style" w:hAnsi="Bookman Old Style"/>
          <w:sz w:val="21"/>
          <w:szCs w:val="21"/>
        </w:rPr>
        <w:t>urpose</w:t>
      </w:r>
    </w:p>
    <w:p w14:paraId="6D13051F" w14:textId="3FAF4FE3" w:rsidR="00F35A73" w:rsidRPr="009A0E21" w:rsidRDefault="00F35A73" w:rsidP="009A0E21">
      <w:pPr>
        <w:numPr>
          <w:ilvl w:val="0"/>
          <w:numId w:val="5"/>
        </w:numPr>
        <w:ind w:left="360"/>
        <w:rPr>
          <w:rFonts w:ascii="Bookman Old Style" w:hAnsi="Bookman Old Style"/>
          <w:sz w:val="21"/>
          <w:szCs w:val="21"/>
        </w:rPr>
      </w:pPr>
      <w:r w:rsidRPr="009A0E21">
        <w:rPr>
          <w:rFonts w:ascii="Bookman Old Style" w:hAnsi="Bookman Old Style"/>
          <w:sz w:val="21"/>
          <w:szCs w:val="21"/>
        </w:rPr>
        <w:t>Who is the author and what is her or his place in relation to film/industry (explain why you are justified in thinking so)? What could or might it be, based on the text &amp; context, and why?</w:t>
      </w:r>
    </w:p>
    <w:p w14:paraId="0DB85A85" w14:textId="5A77CA87" w:rsidR="00F35A73" w:rsidRPr="009A0E21" w:rsidRDefault="00F35A73" w:rsidP="009A0E21">
      <w:pPr>
        <w:numPr>
          <w:ilvl w:val="0"/>
          <w:numId w:val="5"/>
        </w:numPr>
        <w:ind w:left="360"/>
        <w:rPr>
          <w:rFonts w:ascii="Bookman Old Style" w:hAnsi="Bookman Old Style"/>
          <w:sz w:val="21"/>
          <w:szCs w:val="21"/>
        </w:rPr>
      </w:pPr>
      <w:r w:rsidRPr="009A0E21">
        <w:rPr>
          <w:rFonts w:ascii="Bookman Old Style" w:hAnsi="Bookman Old Style"/>
          <w:sz w:val="21"/>
          <w:szCs w:val="21"/>
        </w:rPr>
        <w:t>Why was the document prepared? What was the occasion for its creation?</w:t>
      </w:r>
    </w:p>
    <w:p w14:paraId="7DC57C38" w14:textId="2B6DB695" w:rsidR="00F35A73" w:rsidRPr="009A0E21" w:rsidRDefault="00F35A73" w:rsidP="009A0E21">
      <w:pPr>
        <w:numPr>
          <w:ilvl w:val="0"/>
          <w:numId w:val="5"/>
        </w:numPr>
        <w:spacing w:after="120"/>
        <w:ind w:left="360"/>
        <w:rPr>
          <w:rFonts w:ascii="Bookman Old Style" w:hAnsi="Bookman Old Style"/>
          <w:sz w:val="21"/>
          <w:szCs w:val="21"/>
        </w:rPr>
      </w:pPr>
      <w:r w:rsidRPr="009A0E21">
        <w:rPr>
          <w:rFonts w:ascii="Bookman Old Style" w:hAnsi="Bookman Old Style"/>
          <w:sz w:val="21"/>
          <w:szCs w:val="21"/>
        </w:rPr>
        <w:t>Does the creator</w:t>
      </w:r>
      <w:r w:rsidR="009A0E21">
        <w:rPr>
          <w:rFonts w:ascii="Bookman Old Style" w:hAnsi="Bookman Old Style"/>
          <w:sz w:val="21"/>
          <w:szCs w:val="21"/>
        </w:rPr>
        <w:t xml:space="preserve"> have a thesis</w:t>
      </w:r>
      <w:r w:rsidR="008D1BFC">
        <w:rPr>
          <w:rFonts w:ascii="Bookman Old Style" w:hAnsi="Bookman Old Style"/>
          <w:sz w:val="21"/>
          <w:szCs w:val="21"/>
        </w:rPr>
        <w:t xml:space="preserve"> or argument</w:t>
      </w:r>
      <w:r w:rsidR="009A0E21">
        <w:rPr>
          <w:rFonts w:ascii="Bookman Old Style" w:hAnsi="Bookman Old Style"/>
          <w:sz w:val="21"/>
          <w:szCs w:val="21"/>
        </w:rPr>
        <w:t>? What—</w:t>
      </w:r>
      <w:r w:rsidRPr="009A0E21">
        <w:rPr>
          <w:rFonts w:ascii="Bookman Old Style" w:hAnsi="Bookman Old Style"/>
          <w:sz w:val="21"/>
          <w:szCs w:val="21"/>
        </w:rPr>
        <w:t>in</w:t>
      </w:r>
      <w:r w:rsidR="009A0E21">
        <w:rPr>
          <w:rFonts w:ascii="Bookman Old Style" w:hAnsi="Bookman Old Style"/>
          <w:sz w:val="21"/>
          <w:szCs w:val="21"/>
        </w:rPr>
        <w:t xml:space="preserve"> a few words—</w:t>
      </w:r>
      <w:r w:rsidR="008D1BFC">
        <w:rPr>
          <w:rFonts w:ascii="Bookman Old Style" w:hAnsi="Bookman Old Style"/>
          <w:sz w:val="21"/>
          <w:szCs w:val="21"/>
        </w:rPr>
        <w:t>is it</w:t>
      </w:r>
      <w:r w:rsidRPr="009A0E21">
        <w:rPr>
          <w:rFonts w:ascii="Bookman Old Style" w:hAnsi="Bookman Old Style"/>
          <w:sz w:val="21"/>
          <w:szCs w:val="21"/>
        </w:rPr>
        <w:t>?</w:t>
      </w:r>
    </w:p>
    <w:p w14:paraId="1C3B7A5D" w14:textId="77777777" w:rsidR="00F35A73" w:rsidRPr="009A0E21" w:rsidRDefault="00F35A73" w:rsidP="00F35A73">
      <w:pPr>
        <w:rPr>
          <w:rFonts w:ascii="Bookman Old Style" w:hAnsi="Bookman Old Style"/>
          <w:sz w:val="21"/>
          <w:szCs w:val="21"/>
        </w:rPr>
      </w:pPr>
      <w:r w:rsidRPr="009A0E21">
        <w:rPr>
          <w:rFonts w:ascii="Bookman Old Style" w:hAnsi="Bookman Old Style"/>
          <w:b/>
          <w:bCs/>
          <w:sz w:val="21"/>
          <w:szCs w:val="21"/>
        </w:rPr>
        <w:t>A</w:t>
      </w:r>
      <w:r w:rsidRPr="009A0E21">
        <w:rPr>
          <w:rFonts w:ascii="Bookman Old Style" w:hAnsi="Bookman Old Style"/>
          <w:sz w:val="21"/>
          <w:szCs w:val="21"/>
        </w:rPr>
        <w:t>rgument</w:t>
      </w:r>
    </w:p>
    <w:p w14:paraId="30D20BBE" w14:textId="77777777" w:rsidR="00F35A73" w:rsidRPr="009A0E21" w:rsidRDefault="00F35A73" w:rsidP="009A0E21">
      <w:pPr>
        <w:numPr>
          <w:ilvl w:val="0"/>
          <w:numId w:val="6"/>
        </w:numPr>
        <w:ind w:left="360"/>
        <w:rPr>
          <w:rFonts w:ascii="Bookman Old Style" w:hAnsi="Bookman Old Style"/>
          <w:sz w:val="21"/>
          <w:szCs w:val="21"/>
        </w:rPr>
      </w:pPr>
      <w:r w:rsidRPr="009A0E21">
        <w:rPr>
          <w:rFonts w:ascii="Bookman Old Style" w:hAnsi="Bookman Old Style"/>
          <w:sz w:val="21"/>
          <w:szCs w:val="21"/>
        </w:rPr>
        <w:t>What is the text trying to do? How does the text make its case? What is its strategy for accomplishing its goal? How does it carry out this strategy?</w:t>
      </w:r>
    </w:p>
    <w:p w14:paraId="05193638" w14:textId="5D510C67" w:rsidR="00F35A73" w:rsidRPr="009A0E21" w:rsidRDefault="00F35A73" w:rsidP="009A0E21">
      <w:pPr>
        <w:numPr>
          <w:ilvl w:val="0"/>
          <w:numId w:val="6"/>
        </w:numPr>
        <w:ind w:left="360"/>
        <w:rPr>
          <w:rFonts w:ascii="Bookman Old Style" w:hAnsi="Bookman Old Style"/>
          <w:sz w:val="21"/>
          <w:szCs w:val="21"/>
        </w:rPr>
      </w:pPr>
      <w:r w:rsidRPr="009A0E21">
        <w:rPr>
          <w:rFonts w:ascii="Bookman Old Style" w:hAnsi="Bookman Old Style"/>
          <w:sz w:val="21"/>
          <w:szCs w:val="21"/>
        </w:rPr>
        <w:t xml:space="preserve">What is the intended audience of the text? How might this influence its </w:t>
      </w:r>
      <w:r w:rsidR="008049FF">
        <w:rPr>
          <w:rFonts w:ascii="Bookman Old Style" w:hAnsi="Bookman Old Style"/>
          <w:sz w:val="21"/>
          <w:szCs w:val="21"/>
        </w:rPr>
        <w:t xml:space="preserve">content or </w:t>
      </w:r>
      <w:r w:rsidRPr="009A0E21">
        <w:rPr>
          <w:rFonts w:ascii="Bookman Old Style" w:hAnsi="Bookman Old Style"/>
          <w:sz w:val="21"/>
          <w:szCs w:val="21"/>
        </w:rPr>
        <w:t>rhetorical strategy? Cite specific examples.</w:t>
      </w:r>
    </w:p>
    <w:p w14:paraId="4BC7E218" w14:textId="041CC48F" w:rsidR="00F35A73" w:rsidRPr="009A0E21" w:rsidRDefault="00F35A73" w:rsidP="009A0E21">
      <w:pPr>
        <w:numPr>
          <w:ilvl w:val="0"/>
          <w:numId w:val="6"/>
        </w:numPr>
        <w:spacing w:after="120"/>
        <w:ind w:left="360"/>
        <w:rPr>
          <w:rFonts w:ascii="Bookman Old Style" w:hAnsi="Bookman Old Style"/>
          <w:sz w:val="21"/>
          <w:szCs w:val="21"/>
        </w:rPr>
      </w:pPr>
      <w:r w:rsidRPr="009A0E21">
        <w:rPr>
          <w:rFonts w:ascii="Bookman Old Style" w:hAnsi="Bookman Old Style"/>
          <w:sz w:val="21"/>
          <w:szCs w:val="21"/>
        </w:rPr>
        <w:t xml:space="preserve">What arguments or concerns does the author respond to that are </w:t>
      </w:r>
      <w:r w:rsidRPr="009A0E21">
        <w:rPr>
          <w:rFonts w:ascii="Bookman Old Style" w:hAnsi="Bookman Old Style"/>
          <w:i/>
          <w:iCs/>
          <w:sz w:val="21"/>
          <w:szCs w:val="21"/>
        </w:rPr>
        <w:t>not</w:t>
      </w:r>
      <w:r w:rsidRPr="009A0E21">
        <w:rPr>
          <w:rFonts w:ascii="Bookman Old Style" w:hAnsi="Bookman Old Style"/>
          <w:sz w:val="21"/>
          <w:szCs w:val="21"/>
        </w:rPr>
        <w:t xml:space="preserve"> clearly stated? Provide at least one example of a point at which the author seems to be refuting a position never clearly stated. Explain what you think this position may be in detail, and why you think it.</w:t>
      </w:r>
    </w:p>
    <w:p w14:paraId="4E39A00A" w14:textId="77777777" w:rsidR="00F35A73" w:rsidRPr="009A0E21" w:rsidRDefault="00F35A73" w:rsidP="00F35A73">
      <w:pPr>
        <w:rPr>
          <w:rFonts w:ascii="Bookman Old Style" w:hAnsi="Bookman Old Style"/>
          <w:sz w:val="21"/>
          <w:szCs w:val="21"/>
        </w:rPr>
      </w:pPr>
      <w:r w:rsidRPr="009A0E21">
        <w:rPr>
          <w:rFonts w:ascii="Bookman Old Style" w:hAnsi="Bookman Old Style"/>
          <w:b/>
          <w:bCs/>
          <w:sz w:val="21"/>
          <w:szCs w:val="21"/>
        </w:rPr>
        <w:t>P</w:t>
      </w:r>
      <w:r w:rsidRPr="009A0E21">
        <w:rPr>
          <w:rFonts w:ascii="Bookman Old Style" w:hAnsi="Bookman Old Style"/>
          <w:sz w:val="21"/>
          <w:szCs w:val="21"/>
        </w:rPr>
        <w:t>resuppositions</w:t>
      </w:r>
    </w:p>
    <w:p w14:paraId="13BD7A00" w14:textId="2B022B87" w:rsidR="00F35A73" w:rsidRPr="009A0E21" w:rsidRDefault="00F35A73" w:rsidP="009A0E21">
      <w:pPr>
        <w:numPr>
          <w:ilvl w:val="0"/>
          <w:numId w:val="7"/>
        </w:numPr>
        <w:ind w:left="360"/>
        <w:rPr>
          <w:rFonts w:ascii="Bookman Old Style" w:hAnsi="Bookman Old Style"/>
          <w:sz w:val="21"/>
          <w:szCs w:val="21"/>
        </w:rPr>
      </w:pPr>
      <w:r w:rsidRPr="009A0E21">
        <w:rPr>
          <w:rFonts w:ascii="Bookman Old Style" w:hAnsi="Bookman Old Style"/>
          <w:sz w:val="21"/>
          <w:szCs w:val="21"/>
        </w:rPr>
        <w:t xml:space="preserve">How do the ideas and values in the source differ from the ideas and values of our age? </w:t>
      </w:r>
      <w:r w:rsidR="008D1BFC">
        <w:rPr>
          <w:rFonts w:ascii="Bookman Old Style" w:hAnsi="Bookman Old Style"/>
          <w:sz w:val="21"/>
          <w:szCs w:val="21"/>
        </w:rPr>
        <w:t>These might include cultural values (gender, race, class), but also how advertising functions best or what a film review is for, etc. Cite</w:t>
      </w:r>
      <w:r w:rsidRPr="009A0E21">
        <w:rPr>
          <w:rFonts w:ascii="Bookman Old Style" w:hAnsi="Bookman Old Style"/>
          <w:sz w:val="21"/>
          <w:szCs w:val="21"/>
        </w:rPr>
        <w:t xml:space="preserve"> specific examples.</w:t>
      </w:r>
    </w:p>
    <w:p w14:paraId="66FE07B9" w14:textId="0696E4DC" w:rsidR="00F35A73" w:rsidRPr="009A0E21" w:rsidRDefault="00F35A73" w:rsidP="009A0E21">
      <w:pPr>
        <w:numPr>
          <w:ilvl w:val="0"/>
          <w:numId w:val="7"/>
        </w:numPr>
        <w:ind w:left="360"/>
        <w:rPr>
          <w:rFonts w:ascii="Bookman Old Style" w:hAnsi="Bookman Old Style"/>
          <w:sz w:val="21"/>
          <w:szCs w:val="21"/>
        </w:rPr>
      </w:pPr>
      <w:r w:rsidRPr="009A0E21">
        <w:rPr>
          <w:rFonts w:ascii="Bookman Old Style" w:hAnsi="Bookman Old Style"/>
          <w:sz w:val="21"/>
          <w:szCs w:val="21"/>
        </w:rPr>
        <w:t xml:space="preserve">What </w:t>
      </w:r>
      <w:r w:rsidR="008D1BFC">
        <w:rPr>
          <w:rFonts w:ascii="Bookman Old Style" w:hAnsi="Bookman Old Style"/>
          <w:sz w:val="21"/>
          <w:szCs w:val="21"/>
        </w:rPr>
        <w:t>preconceptions do we as researcher</w:t>
      </w:r>
      <w:r w:rsidRPr="009A0E21">
        <w:rPr>
          <w:rFonts w:ascii="Bookman Old Style" w:hAnsi="Bookman Old Style"/>
          <w:sz w:val="21"/>
          <w:szCs w:val="21"/>
        </w:rPr>
        <w:t xml:space="preserve"> bring to bear on this text? For instance, what portions of the text might we find objectionable</w:t>
      </w:r>
      <w:r w:rsidR="008D1BFC">
        <w:rPr>
          <w:rFonts w:ascii="Bookman Old Style" w:hAnsi="Bookman Old Style"/>
          <w:sz w:val="21"/>
          <w:szCs w:val="21"/>
        </w:rPr>
        <w:t xml:space="preserve"> or mistaken</w:t>
      </w:r>
      <w:r w:rsidRPr="009A0E21">
        <w:rPr>
          <w:rFonts w:ascii="Bookman Old Style" w:hAnsi="Bookman Old Style"/>
          <w:sz w:val="21"/>
          <w:szCs w:val="21"/>
        </w:rPr>
        <w:t>, but which contemporaries might have found acceptable</w:t>
      </w:r>
      <w:r w:rsidR="008D1BFC">
        <w:rPr>
          <w:rFonts w:ascii="Bookman Old Style" w:hAnsi="Bookman Old Style"/>
          <w:sz w:val="21"/>
          <w:szCs w:val="21"/>
        </w:rPr>
        <w:t xml:space="preserve"> or ‘correct</w:t>
      </w:r>
      <w:r w:rsidRPr="009A0E21">
        <w:rPr>
          <w:rFonts w:ascii="Bookman Old Style" w:hAnsi="Bookman Old Style"/>
          <w:sz w:val="21"/>
          <w:szCs w:val="21"/>
        </w:rPr>
        <w:t>.</w:t>
      </w:r>
      <w:r w:rsidR="008D1BFC">
        <w:rPr>
          <w:rFonts w:ascii="Bookman Old Style" w:hAnsi="Bookman Old Style"/>
          <w:sz w:val="21"/>
          <w:szCs w:val="21"/>
        </w:rPr>
        <w:t>’</w:t>
      </w:r>
      <w:r w:rsidRPr="009A0E21">
        <w:rPr>
          <w:rFonts w:ascii="Bookman Old Style" w:hAnsi="Bookman Old Style"/>
          <w:sz w:val="21"/>
          <w:szCs w:val="21"/>
        </w:rPr>
        <w:t xml:space="preserve"> State the values we hold on that subject, and t</w:t>
      </w:r>
      <w:r w:rsidR="008D1BFC">
        <w:rPr>
          <w:rFonts w:ascii="Bookman Old Style" w:hAnsi="Bookman Old Style"/>
          <w:sz w:val="21"/>
          <w:szCs w:val="21"/>
        </w:rPr>
        <w:t>he values expressed in the text.</w:t>
      </w:r>
      <w:r w:rsidRPr="009A0E21">
        <w:rPr>
          <w:rFonts w:ascii="Bookman Old Style" w:hAnsi="Bookman Old Style"/>
          <w:sz w:val="21"/>
          <w:szCs w:val="21"/>
        </w:rPr>
        <w:t xml:space="preserve"> </w:t>
      </w:r>
    </w:p>
    <w:p w14:paraId="3A7B271D" w14:textId="3083FAAF" w:rsidR="00F35A73" w:rsidRPr="009A0E21" w:rsidRDefault="00F35A73" w:rsidP="009A0E21">
      <w:pPr>
        <w:numPr>
          <w:ilvl w:val="0"/>
          <w:numId w:val="7"/>
        </w:numPr>
        <w:spacing w:after="120"/>
        <w:ind w:left="360"/>
        <w:rPr>
          <w:rFonts w:ascii="Bookman Old Style" w:hAnsi="Bookman Old Style"/>
          <w:sz w:val="21"/>
          <w:szCs w:val="21"/>
        </w:rPr>
      </w:pPr>
      <w:r w:rsidRPr="009A0E21">
        <w:rPr>
          <w:rFonts w:ascii="Bookman Old Style" w:hAnsi="Bookman Old Style"/>
          <w:sz w:val="21"/>
          <w:szCs w:val="21"/>
        </w:rPr>
        <w:t>How might the difference between our values and the values of the author influence the way we understand the text? Explain how such a difference</w:t>
      </w:r>
      <w:r w:rsidR="009A0E21">
        <w:rPr>
          <w:rFonts w:ascii="Bookman Old Style" w:hAnsi="Bookman Old Style"/>
          <w:sz w:val="21"/>
          <w:szCs w:val="21"/>
        </w:rPr>
        <w:t xml:space="preserve"> in values might lead us to mis</w:t>
      </w:r>
      <w:r w:rsidRPr="009A0E21">
        <w:rPr>
          <w:rFonts w:ascii="Bookman Old Style" w:hAnsi="Bookman Old Style"/>
          <w:sz w:val="21"/>
          <w:szCs w:val="21"/>
        </w:rPr>
        <w:t xml:space="preserve">interpret the text, or understand it in a way contemporaries would not have. </w:t>
      </w:r>
    </w:p>
    <w:p w14:paraId="21985463" w14:textId="77777777" w:rsidR="00F35A73" w:rsidRPr="009A0E21" w:rsidRDefault="00F35A73" w:rsidP="00F35A73">
      <w:pPr>
        <w:rPr>
          <w:rFonts w:ascii="Bookman Old Style" w:hAnsi="Bookman Old Style"/>
          <w:sz w:val="21"/>
          <w:szCs w:val="21"/>
        </w:rPr>
      </w:pPr>
      <w:r w:rsidRPr="009A0E21">
        <w:rPr>
          <w:rFonts w:ascii="Bookman Old Style" w:hAnsi="Bookman Old Style"/>
          <w:b/>
          <w:bCs/>
          <w:sz w:val="21"/>
          <w:szCs w:val="21"/>
        </w:rPr>
        <w:t>E</w:t>
      </w:r>
      <w:r w:rsidRPr="009A0E21">
        <w:rPr>
          <w:rFonts w:ascii="Bookman Old Style" w:hAnsi="Bookman Old Style"/>
          <w:sz w:val="21"/>
          <w:szCs w:val="21"/>
        </w:rPr>
        <w:t>pistemology</w:t>
      </w:r>
    </w:p>
    <w:p w14:paraId="6BEA0D10" w14:textId="03DF3F1D" w:rsidR="00F35A73" w:rsidRPr="009A0E21" w:rsidRDefault="00F35A73" w:rsidP="009A0E21">
      <w:pPr>
        <w:numPr>
          <w:ilvl w:val="0"/>
          <w:numId w:val="8"/>
        </w:numPr>
        <w:ind w:left="360"/>
        <w:rPr>
          <w:rFonts w:ascii="Bookman Old Style" w:hAnsi="Bookman Old Style"/>
          <w:sz w:val="21"/>
          <w:szCs w:val="21"/>
        </w:rPr>
      </w:pPr>
      <w:r w:rsidRPr="009A0E21">
        <w:rPr>
          <w:rFonts w:ascii="Bookman Old Style" w:hAnsi="Bookman Old Style"/>
          <w:sz w:val="21"/>
          <w:szCs w:val="21"/>
        </w:rPr>
        <w:t>How might this text support one of the arguments found in secondary sources we've read? Choose a paragrap</w:t>
      </w:r>
      <w:r w:rsidR="008D1BFC">
        <w:rPr>
          <w:rFonts w:ascii="Bookman Old Style" w:hAnsi="Bookman Old Style"/>
          <w:sz w:val="21"/>
          <w:szCs w:val="21"/>
        </w:rPr>
        <w:t>h from</w:t>
      </w:r>
      <w:r w:rsidRPr="009A0E21">
        <w:rPr>
          <w:rFonts w:ascii="Bookman Old Style" w:hAnsi="Bookman Old Style"/>
          <w:sz w:val="21"/>
          <w:szCs w:val="21"/>
        </w:rPr>
        <w:t xml:space="preserve"> a se</w:t>
      </w:r>
      <w:r w:rsidR="008D1BFC">
        <w:rPr>
          <w:rFonts w:ascii="Bookman Old Style" w:hAnsi="Bookman Old Style"/>
          <w:sz w:val="21"/>
          <w:szCs w:val="21"/>
        </w:rPr>
        <w:t>condary source we've read,</w:t>
      </w:r>
      <w:r w:rsidRPr="009A0E21">
        <w:rPr>
          <w:rFonts w:ascii="Bookman Old Style" w:hAnsi="Bookman Old Style"/>
          <w:sz w:val="21"/>
          <w:szCs w:val="21"/>
        </w:rPr>
        <w:t xml:space="preserve"> where this text might be an appropriate footnote (cite page and paragraph</w:t>
      </w:r>
      <w:r w:rsidR="008D1BFC">
        <w:rPr>
          <w:rFonts w:ascii="Bookman Old Style" w:hAnsi="Bookman Old Style"/>
          <w:sz w:val="21"/>
          <w:szCs w:val="21"/>
        </w:rPr>
        <w:t xml:space="preserve"> of reading</w:t>
      </w:r>
      <w:r w:rsidRPr="009A0E21">
        <w:rPr>
          <w:rFonts w:ascii="Bookman Old Style" w:hAnsi="Bookman Old Style"/>
          <w:sz w:val="21"/>
          <w:szCs w:val="21"/>
        </w:rPr>
        <w:t>), and explain why.</w:t>
      </w:r>
    </w:p>
    <w:p w14:paraId="0D041A5F" w14:textId="77777777" w:rsidR="00F35A73" w:rsidRPr="009A0E21" w:rsidRDefault="00F35A73" w:rsidP="00232259">
      <w:pPr>
        <w:numPr>
          <w:ilvl w:val="0"/>
          <w:numId w:val="8"/>
        </w:numPr>
        <w:spacing w:after="120"/>
        <w:ind w:left="360"/>
        <w:rPr>
          <w:rFonts w:ascii="Bookman Old Style" w:hAnsi="Bookman Old Style"/>
          <w:sz w:val="21"/>
          <w:szCs w:val="21"/>
        </w:rPr>
      </w:pPr>
      <w:r w:rsidRPr="009A0E21">
        <w:rPr>
          <w:rFonts w:ascii="Bookman Old Style" w:hAnsi="Bookman Old Style"/>
          <w:sz w:val="21"/>
          <w:szCs w:val="21"/>
        </w:rPr>
        <w:t xml:space="preserve">What kinds of information does this text reveal that it does not seemed concerned with revealing? (In other words, what does it tell us without </w:t>
      </w:r>
      <w:r w:rsidRPr="009A0E21">
        <w:rPr>
          <w:rFonts w:ascii="Bookman Old Style" w:hAnsi="Bookman Old Style"/>
          <w:i/>
          <w:iCs/>
          <w:sz w:val="21"/>
          <w:szCs w:val="21"/>
        </w:rPr>
        <w:t>knowing</w:t>
      </w:r>
      <w:r w:rsidRPr="009A0E21">
        <w:rPr>
          <w:rFonts w:ascii="Bookman Old Style" w:hAnsi="Bookman Old Style"/>
          <w:sz w:val="21"/>
          <w:szCs w:val="21"/>
        </w:rPr>
        <w:t xml:space="preserve"> it's telling us?)</w:t>
      </w:r>
    </w:p>
    <w:p w14:paraId="1BE815AB" w14:textId="5FA6E5C3" w:rsidR="00F35A73" w:rsidRPr="009A0E21" w:rsidRDefault="00F35A73" w:rsidP="00F35A73">
      <w:pPr>
        <w:rPr>
          <w:rFonts w:ascii="Bookman Old Style" w:hAnsi="Bookman Old Style"/>
          <w:sz w:val="21"/>
          <w:szCs w:val="21"/>
        </w:rPr>
      </w:pPr>
      <w:r w:rsidRPr="009A0E21">
        <w:rPr>
          <w:rFonts w:ascii="Bookman Old Style" w:hAnsi="Bookman Old Style"/>
          <w:b/>
          <w:bCs/>
          <w:sz w:val="21"/>
          <w:szCs w:val="21"/>
        </w:rPr>
        <w:t>R</w:t>
      </w:r>
      <w:r w:rsidRPr="009A0E21">
        <w:rPr>
          <w:rFonts w:ascii="Bookman Old Style" w:hAnsi="Bookman Old Style"/>
          <w:sz w:val="21"/>
          <w:szCs w:val="21"/>
        </w:rPr>
        <w:t>elate: No</w:t>
      </w:r>
      <w:r w:rsidR="00232259">
        <w:rPr>
          <w:rFonts w:ascii="Bookman Old Style" w:hAnsi="Bookman Old Style"/>
          <w:sz w:val="21"/>
          <w:szCs w:val="21"/>
        </w:rPr>
        <w:t>w choose another of your (or your peers’) primary sources</w:t>
      </w:r>
      <w:r w:rsidRPr="009A0E21">
        <w:rPr>
          <w:rFonts w:ascii="Bookman Old Style" w:hAnsi="Bookman Old Style"/>
          <w:sz w:val="21"/>
          <w:szCs w:val="21"/>
        </w:rPr>
        <w:t>, and compare the two, answering these questions:</w:t>
      </w:r>
    </w:p>
    <w:p w14:paraId="3193F400" w14:textId="77777777" w:rsidR="00F35A73" w:rsidRPr="009A0E21" w:rsidRDefault="00F35A73" w:rsidP="00232259">
      <w:pPr>
        <w:numPr>
          <w:ilvl w:val="0"/>
          <w:numId w:val="9"/>
        </w:numPr>
        <w:ind w:left="360"/>
        <w:rPr>
          <w:rFonts w:ascii="Bookman Old Style" w:hAnsi="Bookman Old Style"/>
          <w:sz w:val="21"/>
          <w:szCs w:val="21"/>
        </w:rPr>
      </w:pPr>
      <w:r w:rsidRPr="009A0E21">
        <w:rPr>
          <w:rFonts w:ascii="Bookman Old Style" w:hAnsi="Bookman Old Style"/>
          <w:sz w:val="21"/>
          <w:szCs w:val="21"/>
        </w:rPr>
        <w:t>What patterns or ideas are repeated throughout the readings?</w:t>
      </w:r>
    </w:p>
    <w:p w14:paraId="5E9CA356" w14:textId="77777777" w:rsidR="009A0E21" w:rsidRPr="009A0E21" w:rsidRDefault="00F35A73" w:rsidP="00232259">
      <w:pPr>
        <w:numPr>
          <w:ilvl w:val="0"/>
          <w:numId w:val="9"/>
        </w:numPr>
        <w:ind w:left="360"/>
        <w:rPr>
          <w:rFonts w:ascii="Bookman Old Style" w:hAnsi="Bookman Old Style"/>
          <w:sz w:val="21"/>
          <w:szCs w:val="21"/>
        </w:rPr>
      </w:pPr>
      <w:r w:rsidRPr="009A0E21">
        <w:rPr>
          <w:rFonts w:ascii="Bookman Old Style" w:hAnsi="Bookman Old Style"/>
          <w:sz w:val="21"/>
          <w:szCs w:val="21"/>
        </w:rPr>
        <w:t>What major differences appear in them?</w:t>
      </w:r>
    </w:p>
    <w:p w14:paraId="5528571C" w14:textId="67669727" w:rsidR="00F35A73" w:rsidRDefault="00F35A73" w:rsidP="00232259">
      <w:pPr>
        <w:numPr>
          <w:ilvl w:val="0"/>
          <w:numId w:val="9"/>
        </w:numPr>
        <w:ind w:left="360"/>
        <w:rPr>
          <w:rFonts w:ascii="Bookman Old Style" w:hAnsi="Bookman Old Style"/>
          <w:sz w:val="21"/>
          <w:szCs w:val="21"/>
        </w:rPr>
      </w:pPr>
      <w:r w:rsidRPr="009A0E21">
        <w:rPr>
          <w:rFonts w:ascii="Bookman Old Style" w:hAnsi="Bookman Old Style"/>
          <w:sz w:val="21"/>
          <w:szCs w:val="21"/>
        </w:rPr>
        <w:t>Whi</w:t>
      </w:r>
      <w:r w:rsidR="00232259">
        <w:rPr>
          <w:rFonts w:ascii="Bookman Old Style" w:hAnsi="Bookman Old Style"/>
          <w:sz w:val="21"/>
          <w:szCs w:val="21"/>
        </w:rPr>
        <w:t>ch do you find more reliable and/or</w:t>
      </w:r>
      <w:r w:rsidRPr="009A0E21">
        <w:rPr>
          <w:rFonts w:ascii="Bookman Old Style" w:hAnsi="Bookman Old Style"/>
          <w:sz w:val="21"/>
          <w:szCs w:val="21"/>
        </w:rPr>
        <w:t xml:space="preserve"> credible?</w:t>
      </w:r>
    </w:p>
    <w:p w14:paraId="65C19F70" w14:textId="77777777" w:rsidR="00232259" w:rsidRDefault="00232259" w:rsidP="00232259">
      <w:pPr>
        <w:rPr>
          <w:rFonts w:ascii="Bookman Old Style" w:hAnsi="Bookman Old Style"/>
          <w:sz w:val="21"/>
          <w:szCs w:val="21"/>
        </w:rPr>
      </w:pPr>
    </w:p>
    <w:p w14:paraId="500E7795" w14:textId="1879325B" w:rsidR="00232259" w:rsidRPr="00232259" w:rsidRDefault="00232259" w:rsidP="008D1BFC">
      <w:pPr>
        <w:spacing w:after="120"/>
        <w:rPr>
          <w:rFonts w:ascii="Bookman Old Style" w:hAnsi="Bookman Old Style"/>
          <w:sz w:val="20"/>
          <w:szCs w:val="20"/>
        </w:rPr>
      </w:pPr>
      <w:r w:rsidRPr="003F3334">
        <w:rPr>
          <w:rFonts w:ascii="Bookman Old Style" w:hAnsi="Bookman Old Style"/>
          <w:b/>
          <w:sz w:val="20"/>
          <w:szCs w:val="20"/>
        </w:rPr>
        <w:t>Source</w:t>
      </w:r>
      <w:r w:rsidRPr="00232259">
        <w:rPr>
          <w:rFonts w:ascii="Bookman Old Style" w:hAnsi="Bookman Old Style"/>
          <w:sz w:val="20"/>
          <w:szCs w:val="20"/>
        </w:rPr>
        <w:t>: adapted from Patrick Rael, “</w:t>
      </w:r>
      <w:r w:rsidRPr="00232259">
        <w:rPr>
          <w:rFonts w:ascii="Bookman Old Style" w:hAnsi="Bookman Old Style"/>
          <w:i/>
          <w:sz w:val="20"/>
          <w:szCs w:val="20"/>
        </w:rPr>
        <w:t xml:space="preserve">Reading, Writing, and Researching for History: A Guide for College Students” </w:t>
      </w:r>
      <w:r w:rsidRPr="00232259">
        <w:rPr>
          <w:rFonts w:ascii="Bookman Old Style" w:hAnsi="Bookman Old Style"/>
          <w:sz w:val="20"/>
          <w:szCs w:val="20"/>
        </w:rPr>
        <w:t>last modified July 2004. http://www.bowdoin.edu/writing-guides.htm</w:t>
      </w:r>
    </w:p>
    <w:p w14:paraId="2B1DE6E4" w14:textId="21F5502A" w:rsidR="00F35A73" w:rsidRPr="00450AFC" w:rsidRDefault="00105A03" w:rsidP="00890388">
      <w:pPr>
        <w:ind w:left="7200" w:firstLine="720"/>
        <w:rPr>
          <w:rFonts w:ascii="Bookman Old Style" w:hAnsi="Bookman Old Style"/>
          <w:i/>
          <w:sz w:val="18"/>
          <w:szCs w:val="18"/>
        </w:rPr>
      </w:pPr>
      <w:r>
        <w:rPr>
          <w:rFonts w:ascii="Bookman Old Style" w:hAnsi="Bookman Old Style"/>
          <w:i/>
          <w:sz w:val="18"/>
          <w:szCs w:val="18"/>
        </w:rPr>
        <w:t>Distri</w:t>
      </w:r>
      <w:r w:rsidR="004D11DC">
        <w:rPr>
          <w:rFonts w:ascii="Bookman Old Style" w:hAnsi="Bookman Old Style"/>
          <w:i/>
          <w:sz w:val="18"/>
          <w:szCs w:val="18"/>
        </w:rPr>
        <w:t xml:space="preserve">bute wk. </w:t>
      </w:r>
      <w:r w:rsidR="00890388">
        <w:rPr>
          <w:rFonts w:ascii="Bookman Old Style" w:hAnsi="Bookman Old Style"/>
          <w:i/>
          <w:sz w:val="18"/>
          <w:szCs w:val="18"/>
        </w:rPr>
        <w:t>4</w:t>
      </w:r>
    </w:p>
    <w:sectPr w:rsidR="00F35A73" w:rsidRPr="00450AFC" w:rsidSect="00C862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1A6644" w14:textId="77777777" w:rsidR="007E521D" w:rsidRDefault="007E521D" w:rsidP="001F3462">
      <w:r>
        <w:separator/>
      </w:r>
    </w:p>
  </w:endnote>
  <w:endnote w:type="continuationSeparator" w:id="0">
    <w:p w14:paraId="01192B4F" w14:textId="77777777" w:rsidR="007E521D" w:rsidRDefault="007E521D" w:rsidP="001F3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9210B" w14:textId="77777777" w:rsidR="007E521D" w:rsidRDefault="007E521D" w:rsidP="001F3462">
      <w:r>
        <w:separator/>
      </w:r>
    </w:p>
  </w:footnote>
  <w:footnote w:type="continuationSeparator" w:id="0">
    <w:p w14:paraId="78CEDACB" w14:textId="77777777" w:rsidR="007E521D" w:rsidRDefault="007E521D" w:rsidP="001F3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6396FB6"/>
    <w:multiLevelType w:val="multilevel"/>
    <w:tmpl w:val="DAC8B2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C965FD"/>
    <w:multiLevelType w:val="hybridMultilevel"/>
    <w:tmpl w:val="BAD64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294D25"/>
    <w:multiLevelType w:val="multilevel"/>
    <w:tmpl w:val="91C845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E5725D"/>
    <w:multiLevelType w:val="hybridMultilevel"/>
    <w:tmpl w:val="5296A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5656D4"/>
    <w:multiLevelType w:val="hybridMultilevel"/>
    <w:tmpl w:val="B5F6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F71EC"/>
    <w:multiLevelType w:val="hybridMultilevel"/>
    <w:tmpl w:val="6CEAE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65128"/>
    <w:multiLevelType w:val="hybridMultilevel"/>
    <w:tmpl w:val="7B920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C6687B"/>
    <w:multiLevelType w:val="hybridMultilevel"/>
    <w:tmpl w:val="EF4A7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815E4"/>
    <w:multiLevelType w:val="hybridMultilevel"/>
    <w:tmpl w:val="E86A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B03325"/>
    <w:multiLevelType w:val="hybridMultilevel"/>
    <w:tmpl w:val="AF40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023BF"/>
    <w:multiLevelType w:val="hybridMultilevel"/>
    <w:tmpl w:val="3BBCF0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222A20"/>
    <w:multiLevelType w:val="hybridMultilevel"/>
    <w:tmpl w:val="855A4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7D72CD"/>
    <w:multiLevelType w:val="hybridMultilevel"/>
    <w:tmpl w:val="DA20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20351A"/>
    <w:multiLevelType w:val="hybridMultilevel"/>
    <w:tmpl w:val="E96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91844"/>
    <w:multiLevelType w:val="multilevel"/>
    <w:tmpl w:val="569E47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184313"/>
    <w:multiLevelType w:val="hybridMultilevel"/>
    <w:tmpl w:val="F0E6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97923"/>
    <w:multiLevelType w:val="hybridMultilevel"/>
    <w:tmpl w:val="F3826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16"/>
  </w:num>
  <w:num w:numId="5">
    <w:abstractNumId w:val="1"/>
  </w:num>
  <w:num w:numId="6">
    <w:abstractNumId w:val="2"/>
  </w:num>
  <w:num w:numId="7">
    <w:abstractNumId w:val="3"/>
  </w:num>
  <w:num w:numId="8">
    <w:abstractNumId w:val="4"/>
  </w:num>
  <w:num w:numId="9">
    <w:abstractNumId w:val="5"/>
  </w:num>
  <w:num w:numId="10">
    <w:abstractNumId w:val="14"/>
  </w:num>
  <w:num w:numId="11">
    <w:abstractNumId w:val="6"/>
  </w:num>
  <w:num w:numId="12">
    <w:abstractNumId w:val="8"/>
  </w:num>
  <w:num w:numId="13">
    <w:abstractNumId w:val="20"/>
  </w:num>
  <w:num w:numId="14">
    <w:abstractNumId w:val="11"/>
  </w:num>
  <w:num w:numId="15">
    <w:abstractNumId w:val="18"/>
  </w:num>
  <w:num w:numId="16">
    <w:abstractNumId w:val="21"/>
  </w:num>
  <w:num w:numId="17">
    <w:abstractNumId w:val="22"/>
  </w:num>
  <w:num w:numId="18">
    <w:abstractNumId w:val="15"/>
  </w:num>
  <w:num w:numId="19">
    <w:abstractNumId w:val="19"/>
  </w:num>
  <w:num w:numId="20">
    <w:abstractNumId w:val="10"/>
  </w:num>
  <w:num w:numId="21">
    <w:abstractNumId w:val="17"/>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36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F29"/>
    <w:rsid w:val="00011D93"/>
    <w:rsid w:val="00030849"/>
    <w:rsid w:val="0003129B"/>
    <w:rsid w:val="00037701"/>
    <w:rsid w:val="000458B6"/>
    <w:rsid w:val="00083A97"/>
    <w:rsid w:val="000877D6"/>
    <w:rsid w:val="00087BD6"/>
    <w:rsid w:val="000A0F4E"/>
    <w:rsid w:val="000A2798"/>
    <w:rsid w:val="000B0123"/>
    <w:rsid w:val="000C0680"/>
    <w:rsid w:val="000C64B1"/>
    <w:rsid w:val="000D5176"/>
    <w:rsid w:val="000E5E0A"/>
    <w:rsid w:val="000E6A36"/>
    <w:rsid w:val="00105A03"/>
    <w:rsid w:val="00113C04"/>
    <w:rsid w:val="00117B0F"/>
    <w:rsid w:val="00136D2F"/>
    <w:rsid w:val="0014069A"/>
    <w:rsid w:val="0015130F"/>
    <w:rsid w:val="0015707E"/>
    <w:rsid w:val="00165F96"/>
    <w:rsid w:val="00167D68"/>
    <w:rsid w:val="00180682"/>
    <w:rsid w:val="001935C6"/>
    <w:rsid w:val="001A33B4"/>
    <w:rsid w:val="001A3F29"/>
    <w:rsid w:val="001A68C3"/>
    <w:rsid w:val="001C438F"/>
    <w:rsid w:val="001C57C3"/>
    <w:rsid w:val="001E101E"/>
    <w:rsid w:val="001E33D2"/>
    <w:rsid w:val="001F3462"/>
    <w:rsid w:val="00203F0F"/>
    <w:rsid w:val="00222438"/>
    <w:rsid w:val="0022704B"/>
    <w:rsid w:val="00232259"/>
    <w:rsid w:val="00264C4A"/>
    <w:rsid w:val="002B1394"/>
    <w:rsid w:val="002B65E7"/>
    <w:rsid w:val="002C30F5"/>
    <w:rsid w:val="002F0F3A"/>
    <w:rsid w:val="002F18BF"/>
    <w:rsid w:val="003010D2"/>
    <w:rsid w:val="003349EC"/>
    <w:rsid w:val="00337731"/>
    <w:rsid w:val="00337937"/>
    <w:rsid w:val="00337A5A"/>
    <w:rsid w:val="00352F0D"/>
    <w:rsid w:val="00373226"/>
    <w:rsid w:val="003747B5"/>
    <w:rsid w:val="00384C67"/>
    <w:rsid w:val="003C7562"/>
    <w:rsid w:val="003F0C01"/>
    <w:rsid w:val="003F3334"/>
    <w:rsid w:val="003F34DF"/>
    <w:rsid w:val="003F3693"/>
    <w:rsid w:val="00402C42"/>
    <w:rsid w:val="00422467"/>
    <w:rsid w:val="0042410C"/>
    <w:rsid w:val="004324DE"/>
    <w:rsid w:val="00436762"/>
    <w:rsid w:val="00443CE7"/>
    <w:rsid w:val="00450AFC"/>
    <w:rsid w:val="00451E94"/>
    <w:rsid w:val="00491490"/>
    <w:rsid w:val="004B3FEB"/>
    <w:rsid w:val="004B5614"/>
    <w:rsid w:val="004C2546"/>
    <w:rsid w:val="004D11DC"/>
    <w:rsid w:val="004D61A8"/>
    <w:rsid w:val="004D63E6"/>
    <w:rsid w:val="00500F7D"/>
    <w:rsid w:val="005025D0"/>
    <w:rsid w:val="00505357"/>
    <w:rsid w:val="00510F9F"/>
    <w:rsid w:val="00532D26"/>
    <w:rsid w:val="005417B5"/>
    <w:rsid w:val="00561F24"/>
    <w:rsid w:val="00574933"/>
    <w:rsid w:val="00577679"/>
    <w:rsid w:val="00584E93"/>
    <w:rsid w:val="00592580"/>
    <w:rsid w:val="005A02B7"/>
    <w:rsid w:val="005C25FF"/>
    <w:rsid w:val="005C2B05"/>
    <w:rsid w:val="005C5460"/>
    <w:rsid w:val="005C7BC6"/>
    <w:rsid w:val="005E21C1"/>
    <w:rsid w:val="005E550C"/>
    <w:rsid w:val="006016C8"/>
    <w:rsid w:val="006202DC"/>
    <w:rsid w:val="006579E0"/>
    <w:rsid w:val="00670C1B"/>
    <w:rsid w:val="00676A48"/>
    <w:rsid w:val="006A1619"/>
    <w:rsid w:val="006F55EB"/>
    <w:rsid w:val="0070151A"/>
    <w:rsid w:val="00742699"/>
    <w:rsid w:val="007473FC"/>
    <w:rsid w:val="00752320"/>
    <w:rsid w:val="00754120"/>
    <w:rsid w:val="00754561"/>
    <w:rsid w:val="00776819"/>
    <w:rsid w:val="00780C1A"/>
    <w:rsid w:val="00782922"/>
    <w:rsid w:val="007A33AA"/>
    <w:rsid w:val="007B4A4B"/>
    <w:rsid w:val="007C1C69"/>
    <w:rsid w:val="007C1D2D"/>
    <w:rsid w:val="007E0078"/>
    <w:rsid w:val="007E29CD"/>
    <w:rsid w:val="007E521D"/>
    <w:rsid w:val="007E708A"/>
    <w:rsid w:val="008049FF"/>
    <w:rsid w:val="00805972"/>
    <w:rsid w:val="00806A1B"/>
    <w:rsid w:val="00830CBF"/>
    <w:rsid w:val="008556A2"/>
    <w:rsid w:val="00865840"/>
    <w:rsid w:val="0086614F"/>
    <w:rsid w:val="00890388"/>
    <w:rsid w:val="008A29E0"/>
    <w:rsid w:val="008D1BFC"/>
    <w:rsid w:val="008E5473"/>
    <w:rsid w:val="009307A1"/>
    <w:rsid w:val="009360DC"/>
    <w:rsid w:val="00937C59"/>
    <w:rsid w:val="00944CBE"/>
    <w:rsid w:val="00970A44"/>
    <w:rsid w:val="009971A2"/>
    <w:rsid w:val="009A0E21"/>
    <w:rsid w:val="009A0EBC"/>
    <w:rsid w:val="009B3342"/>
    <w:rsid w:val="009C4721"/>
    <w:rsid w:val="009F59EE"/>
    <w:rsid w:val="009F7D17"/>
    <w:rsid w:val="009F7EB7"/>
    <w:rsid w:val="00A14470"/>
    <w:rsid w:val="00A1659A"/>
    <w:rsid w:val="00A2341C"/>
    <w:rsid w:val="00A342F0"/>
    <w:rsid w:val="00A3751A"/>
    <w:rsid w:val="00A3784F"/>
    <w:rsid w:val="00A81BE6"/>
    <w:rsid w:val="00A83A19"/>
    <w:rsid w:val="00A91950"/>
    <w:rsid w:val="00A91AAC"/>
    <w:rsid w:val="00AC17C9"/>
    <w:rsid w:val="00AC5B5D"/>
    <w:rsid w:val="00AD4702"/>
    <w:rsid w:val="00AD607C"/>
    <w:rsid w:val="00B0555C"/>
    <w:rsid w:val="00B05F0E"/>
    <w:rsid w:val="00B609F0"/>
    <w:rsid w:val="00B65C77"/>
    <w:rsid w:val="00B65F65"/>
    <w:rsid w:val="00B713FA"/>
    <w:rsid w:val="00B82311"/>
    <w:rsid w:val="00BB1AAE"/>
    <w:rsid w:val="00BC3E22"/>
    <w:rsid w:val="00BC4651"/>
    <w:rsid w:val="00BD3D5B"/>
    <w:rsid w:val="00BE02B7"/>
    <w:rsid w:val="00BE40EE"/>
    <w:rsid w:val="00BE554F"/>
    <w:rsid w:val="00BE5D57"/>
    <w:rsid w:val="00C04A4C"/>
    <w:rsid w:val="00C15383"/>
    <w:rsid w:val="00C175F2"/>
    <w:rsid w:val="00C21A5B"/>
    <w:rsid w:val="00C33679"/>
    <w:rsid w:val="00C33ED9"/>
    <w:rsid w:val="00C442E1"/>
    <w:rsid w:val="00C85837"/>
    <w:rsid w:val="00C862E4"/>
    <w:rsid w:val="00C86791"/>
    <w:rsid w:val="00C90085"/>
    <w:rsid w:val="00CA1996"/>
    <w:rsid w:val="00CA32C7"/>
    <w:rsid w:val="00CE7A26"/>
    <w:rsid w:val="00D03A0D"/>
    <w:rsid w:val="00D26FD4"/>
    <w:rsid w:val="00D359CF"/>
    <w:rsid w:val="00D41DB0"/>
    <w:rsid w:val="00D46FDC"/>
    <w:rsid w:val="00D5291D"/>
    <w:rsid w:val="00D63E9F"/>
    <w:rsid w:val="00D73804"/>
    <w:rsid w:val="00D91FC0"/>
    <w:rsid w:val="00D95CA3"/>
    <w:rsid w:val="00DA2F08"/>
    <w:rsid w:val="00DA2FAD"/>
    <w:rsid w:val="00DC2C10"/>
    <w:rsid w:val="00DD1240"/>
    <w:rsid w:val="00DE3070"/>
    <w:rsid w:val="00E151D6"/>
    <w:rsid w:val="00E3059B"/>
    <w:rsid w:val="00E45C96"/>
    <w:rsid w:val="00E71435"/>
    <w:rsid w:val="00E80EC3"/>
    <w:rsid w:val="00E921E9"/>
    <w:rsid w:val="00EA02BE"/>
    <w:rsid w:val="00EC733E"/>
    <w:rsid w:val="00EE2BF7"/>
    <w:rsid w:val="00EF6113"/>
    <w:rsid w:val="00EF6A79"/>
    <w:rsid w:val="00F24F16"/>
    <w:rsid w:val="00F35A73"/>
    <w:rsid w:val="00F364BF"/>
    <w:rsid w:val="00F52ABA"/>
    <w:rsid w:val="00F61FA7"/>
    <w:rsid w:val="00F629F6"/>
    <w:rsid w:val="00F76E9E"/>
    <w:rsid w:val="00F83CAC"/>
    <w:rsid w:val="00FA0A8F"/>
    <w:rsid w:val="00FB16DE"/>
    <w:rsid w:val="00FB2205"/>
    <w:rsid w:val="00FB4DCE"/>
    <w:rsid w:val="00FB5BD9"/>
    <w:rsid w:val="00FC0559"/>
    <w:rsid w:val="00FE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7AC99A"/>
  <w15:chartTrackingRefBased/>
  <w15:docId w15:val="{848D30E1-3A27-024F-AA91-3401F4B9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2E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E94"/>
    <w:pPr>
      <w:ind w:left="720"/>
      <w:contextualSpacing/>
    </w:pPr>
    <w:rPr>
      <w:rFonts w:asciiTheme="minorHAnsi" w:hAnsiTheme="minorHAnsi" w:cstheme="minorBidi"/>
    </w:rPr>
  </w:style>
  <w:style w:type="paragraph" w:styleId="Header">
    <w:name w:val="header"/>
    <w:basedOn w:val="Normal"/>
    <w:link w:val="HeaderChar"/>
    <w:uiPriority w:val="99"/>
    <w:unhideWhenUsed/>
    <w:rsid w:val="001F3462"/>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F3462"/>
  </w:style>
  <w:style w:type="paragraph" w:styleId="Footer">
    <w:name w:val="footer"/>
    <w:basedOn w:val="Normal"/>
    <w:link w:val="FooterChar"/>
    <w:uiPriority w:val="99"/>
    <w:unhideWhenUsed/>
    <w:rsid w:val="001F3462"/>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F3462"/>
  </w:style>
  <w:style w:type="character" w:styleId="Hyperlink">
    <w:name w:val="Hyperlink"/>
    <w:basedOn w:val="DefaultParagraphFont"/>
    <w:uiPriority w:val="99"/>
    <w:unhideWhenUsed/>
    <w:rsid w:val="00C33ED9"/>
    <w:rPr>
      <w:color w:val="0563C1" w:themeColor="hyperlink"/>
      <w:u w:val="single"/>
    </w:rPr>
  </w:style>
  <w:style w:type="paragraph" w:styleId="NormalWeb">
    <w:name w:val="Normal (Web)"/>
    <w:basedOn w:val="Normal"/>
    <w:uiPriority w:val="99"/>
    <w:unhideWhenUsed/>
    <w:rsid w:val="009360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5043">
      <w:bodyDiv w:val="1"/>
      <w:marLeft w:val="0"/>
      <w:marRight w:val="0"/>
      <w:marTop w:val="0"/>
      <w:marBottom w:val="0"/>
      <w:divBdr>
        <w:top w:val="none" w:sz="0" w:space="0" w:color="auto"/>
        <w:left w:val="none" w:sz="0" w:space="0" w:color="auto"/>
        <w:bottom w:val="none" w:sz="0" w:space="0" w:color="auto"/>
        <w:right w:val="none" w:sz="0" w:space="0" w:color="auto"/>
      </w:divBdr>
    </w:div>
    <w:div w:id="229461202">
      <w:bodyDiv w:val="1"/>
      <w:marLeft w:val="0"/>
      <w:marRight w:val="0"/>
      <w:marTop w:val="0"/>
      <w:marBottom w:val="0"/>
      <w:divBdr>
        <w:top w:val="none" w:sz="0" w:space="0" w:color="auto"/>
        <w:left w:val="none" w:sz="0" w:space="0" w:color="auto"/>
        <w:bottom w:val="none" w:sz="0" w:space="0" w:color="auto"/>
        <w:right w:val="none" w:sz="0" w:space="0" w:color="auto"/>
      </w:divBdr>
    </w:div>
    <w:div w:id="256407523">
      <w:bodyDiv w:val="1"/>
      <w:marLeft w:val="0"/>
      <w:marRight w:val="0"/>
      <w:marTop w:val="0"/>
      <w:marBottom w:val="0"/>
      <w:divBdr>
        <w:top w:val="none" w:sz="0" w:space="0" w:color="auto"/>
        <w:left w:val="none" w:sz="0" w:space="0" w:color="auto"/>
        <w:bottom w:val="none" w:sz="0" w:space="0" w:color="auto"/>
        <w:right w:val="none" w:sz="0" w:space="0" w:color="auto"/>
      </w:divBdr>
      <w:divsChild>
        <w:div w:id="812789737">
          <w:marLeft w:val="0"/>
          <w:marRight w:val="0"/>
          <w:marTop w:val="0"/>
          <w:marBottom w:val="0"/>
          <w:divBdr>
            <w:top w:val="none" w:sz="0" w:space="0" w:color="auto"/>
            <w:left w:val="none" w:sz="0" w:space="0" w:color="auto"/>
            <w:bottom w:val="none" w:sz="0" w:space="0" w:color="auto"/>
            <w:right w:val="none" w:sz="0" w:space="0" w:color="auto"/>
          </w:divBdr>
          <w:divsChild>
            <w:div w:id="1140002912">
              <w:marLeft w:val="0"/>
              <w:marRight w:val="0"/>
              <w:marTop w:val="0"/>
              <w:marBottom w:val="0"/>
              <w:divBdr>
                <w:top w:val="none" w:sz="0" w:space="0" w:color="auto"/>
                <w:left w:val="none" w:sz="0" w:space="0" w:color="auto"/>
                <w:bottom w:val="none" w:sz="0" w:space="0" w:color="auto"/>
                <w:right w:val="none" w:sz="0" w:space="0" w:color="auto"/>
              </w:divBdr>
              <w:divsChild>
                <w:div w:id="1032076157">
                  <w:marLeft w:val="0"/>
                  <w:marRight w:val="0"/>
                  <w:marTop w:val="0"/>
                  <w:marBottom w:val="0"/>
                  <w:divBdr>
                    <w:top w:val="none" w:sz="0" w:space="0" w:color="auto"/>
                    <w:left w:val="none" w:sz="0" w:space="0" w:color="auto"/>
                    <w:bottom w:val="none" w:sz="0" w:space="0" w:color="auto"/>
                    <w:right w:val="none" w:sz="0" w:space="0" w:color="auto"/>
                  </w:divBdr>
                  <w:divsChild>
                    <w:div w:id="24033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926350">
      <w:bodyDiv w:val="1"/>
      <w:marLeft w:val="0"/>
      <w:marRight w:val="0"/>
      <w:marTop w:val="0"/>
      <w:marBottom w:val="0"/>
      <w:divBdr>
        <w:top w:val="none" w:sz="0" w:space="0" w:color="auto"/>
        <w:left w:val="none" w:sz="0" w:space="0" w:color="auto"/>
        <w:bottom w:val="none" w:sz="0" w:space="0" w:color="auto"/>
        <w:right w:val="none" w:sz="0" w:space="0" w:color="auto"/>
      </w:divBdr>
      <w:divsChild>
        <w:div w:id="1284187866">
          <w:marLeft w:val="0"/>
          <w:marRight w:val="0"/>
          <w:marTop w:val="0"/>
          <w:marBottom w:val="0"/>
          <w:divBdr>
            <w:top w:val="none" w:sz="0" w:space="0" w:color="auto"/>
            <w:left w:val="none" w:sz="0" w:space="0" w:color="auto"/>
            <w:bottom w:val="none" w:sz="0" w:space="0" w:color="auto"/>
            <w:right w:val="none" w:sz="0" w:space="0" w:color="auto"/>
          </w:divBdr>
          <w:divsChild>
            <w:div w:id="714307631">
              <w:marLeft w:val="0"/>
              <w:marRight w:val="0"/>
              <w:marTop w:val="0"/>
              <w:marBottom w:val="0"/>
              <w:divBdr>
                <w:top w:val="none" w:sz="0" w:space="0" w:color="auto"/>
                <w:left w:val="none" w:sz="0" w:space="0" w:color="auto"/>
                <w:bottom w:val="none" w:sz="0" w:space="0" w:color="auto"/>
                <w:right w:val="none" w:sz="0" w:space="0" w:color="auto"/>
              </w:divBdr>
              <w:divsChild>
                <w:div w:id="119105538">
                  <w:marLeft w:val="0"/>
                  <w:marRight w:val="0"/>
                  <w:marTop w:val="0"/>
                  <w:marBottom w:val="0"/>
                  <w:divBdr>
                    <w:top w:val="none" w:sz="0" w:space="0" w:color="auto"/>
                    <w:left w:val="none" w:sz="0" w:space="0" w:color="auto"/>
                    <w:bottom w:val="none" w:sz="0" w:space="0" w:color="auto"/>
                    <w:right w:val="none" w:sz="0" w:space="0" w:color="auto"/>
                  </w:divBdr>
                  <w:divsChild>
                    <w:div w:id="162268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84960">
      <w:bodyDiv w:val="1"/>
      <w:marLeft w:val="0"/>
      <w:marRight w:val="0"/>
      <w:marTop w:val="0"/>
      <w:marBottom w:val="0"/>
      <w:divBdr>
        <w:top w:val="none" w:sz="0" w:space="0" w:color="auto"/>
        <w:left w:val="none" w:sz="0" w:space="0" w:color="auto"/>
        <w:bottom w:val="none" w:sz="0" w:space="0" w:color="auto"/>
        <w:right w:val="none" w:sz="0" w:space="0" w:color="auto"/>
      </w:divBdr>
    </w:div>
    <w:div w:id="799346382">
      <w:bodyDiv w:val="1"/>
      <w:marLeft w:val="0"/>
      <w:marRight w:val="0"/>
      <w:marTop w:val="0"/>
      <w:marBottom w:val="0"/>
      <w:divBdr>
        <w:top w:val="none" w:sz="0" w:space="0" w:color="auto"/>
        <w:left w:val="none" w:sz="0" w:space="0" w:color="auto"/>
        <w:bottom w:val="none" w:sz="0" w:space="0" w:color="auto"/>
        <w:right w:val="none" w:sz="0" w:space="0" w:color="auto"/>
      </w:divBdr>
      <w:divsChild>
        <w:div w:id="1053458162">
          <w:marLeft w:val="0"/>
          <w:marRight w:val="0"/>
          <w:marTop w:val="0"/>
          <w:marBottom w:val="0"/>
          <w:divBdr>
            <w:top w:val="none" w:sz="0" w:space="0" w:color="auto"/>
            <w:left w:val="none" w:sz="0" w:space="0" w:color="auto"/>
            <w:bottom w:val="none" w:sz="0" w:space="0" w:color="auto"/>
            <w:right w:val="none" w:sz="0" w:space="0" w:color="auto"/>
          </w:divBdr>
          <w:divsChild>
            <w:div w:id="82381252">
              <w:marLeft w:val="0"/>
              <w:marRight w:val="0"/>
              <w:marTop w:val="0"/>
              <w:marBottom w:val="0"/>
              <w:divBdr>
                <w:top w:val="none" w:sz="0" w:space="0" w:color="auto"/>
                <w:left w:val="none" w:sz="0" w:space="0" w:color="auto"/>
                <w:bottom w:val="none" w:sz="0" w:space="0" w:color="auto"/>
                <w:right w:val="none" w:sz="0" w:space="0" w:color="auto"/>
              </w:divBdr>
              <w:divsChild>
                <w:div w:id="2091806654">
                  <w:marLeft w:val="0"/>
                  <w:marRight w:val="0"/>
                  <w:marTop w:val="0"/>
                  <w:marBottom w:val="0"/>
                  <w:divBdr>
                    <w:top w:val="none" w:sz="0" w:space="0" w:color="auto"/>
                    <w:left w:val="none" w:sz="0" w:space="0" w:color="auto"/>
                    <w:bottom w:val="none" w:sz="0" w:space="0" w:color="auto"/>
                    <w:right w:val="none" w:sz="0" w:space="0" w:color="auto"/>
                  </w:divBdr>
                  <w:divsChild>
                    <w:div w:id="11085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694539">
      <w:bodyDiv w:val="1"/>
      <w:marLeft w:val="0"/>
      <w:marRight w:val="0"/>
      <w:marTop w:val="0"/>
      <w:marBottom w:val="0"/>
      <w:divBdr>
        <w:top w:val="none" w:sz="0" w:space="0" w:color="auto"/>
        <w:left w:val="none" w:sz="0" w:space="0" w:color="auto"/>
        <w:bottom w:val="none" w:sz="0" w:space="0" w:color="auto"/>
        <w:right w:val="none" w:sz="0" w:space="0" w:color="auto"/>
      </w:divBdr>
    </w:div>
    <w:div w:id="1001853397">
      <w:bodyDiv w:val="1"/>
      <w:marLeft w:val="0"/>
      <w:marRight w:val="0"/>
      <w:marTop w:val="0"/>
      <w:marBottom w:val="0"/>
      <w:divBdr>
        <w:top w:val="none" w:sz="0" w:space="0" w:color="auto"/>
        <w:left w:val="none" w:sz="0" w:space="0" w:color="auto"/>
        <w:bottom w:val="none" w:sz="0" w:space="0" w:color="auto"/>
        <w:right w:val="none" w:sz="0" w:space="0" w:color="auto"/>
      </w:divBdr>
      <w:divsChild>
        <w:div w:id="910694817">
          <w:marLeft w:val="0"/>
          <w:marRight w:val="0"/>
          <w:marTop w:val="0"/>
          <w:marBottom w:val="0"/>
          <w:divBdr>
            <w:top w:val="none" w:sz="0" w:space="0" w:color="auto"/>
            <w:left w:val="none" w:sz="0" w:space="0" w:color="auto"/>
            <w:bottom w:val="none" w:sz="0" w:space="0" w:color="auto"/>
            <w:right w:val="none" w:sz="0" w:space="0" w:color="auto"/>
          </w:divBdr>
          <w:divsChild>
            <w:div w:id="1457412130">
              <w:marLeft w:val="0"/>
              <w:marRight w:val="0"/>
              <w:marTop w:val="0"/>
              <w:marBottom w:val="0"/>
              <w:divBdr>
                <w:top w:val="none" w:sz="0" w:space="0" w:color="auto"/>
                <w:left w:val="none" w:sz="0" w:space="0" w:color="auto"/>
                <w:bottom w:val="none" w:sz="0" w:space="0" w:color="auto"/>
                <w:right w:val="none" w:sz="0" w:space="0" w:color="auto"/>
              </w:divBdr>
              <w:divsChild>
                <w:div w:id="737555045">
                  <w:marLeft w:val="0"/>
                  <w:marRight w:val="0"/>
                  <w:marTop w:val="0"/>
                  <w:marBottom w:val="0"/>
                  <w:divBdr>
                    <w:top w:val="none" w:sz="0" w:space="0" w:color="auto"/>
                    <w:left w:val="none" w:sz="0" w:space="0" w:color="auto"/>
                    <w:bottom w:val="none" w:sz="0" w:space="0" w:color="auto"/>
                    <w:right w:val="none" w:sz="0" w:space="0" w:color="auto"/>
                  </w:divBdr>
                  <w:divsChild>
                    <w:div w:id="25540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053137">
      <w:bodyDiv w:val="1"/>
      <w:marLeft w:val="0"/>
      <w:marRight w:val="0"/>
      <w:marTop w:val="0"/>
      <w:marBottom w:val="0"/>
      <w:divBdr>
        <w:top w:val="none" w:sz="0" w:space="0" w:color="auto"/>
        <w:left w:val="none" w:sz="0" w:space="0" w:color="auto"/>
        <w:bottom w:val="none" w:sz="0" w:space="0" w:color="auto"/>
        <w:right w:val="none" w:sz="0" w:space="0" w:color="auto"/>
      </w:divBdr>
    </w:div>
    <w:div w:id="1143229192">
      <w:bodyDiv w:val="1"/>
      <w:marLeft w:val="0"/>
      <w:marRight w:val="0"/>
      <w:marTop w:val="0"/>
      <w:marBottom w:val="0"/>
      <w:divBdr>
        <w:top w:val="none" w:sz="0" w:space="0" w:color="auto"/>
        <w:left w:val="none" w:sz="0" w:space="0" w:color="auto"/>
        <w:bottom w:val="none" w:sz="0" w:space="0" w:color="auto"/>
        <w:right w:val="none" w:sz="0" w:space="0" w:color="auto"/>
      </w:divBdr>
    </w:div>
    <w:div w:id="1208370070">
      <w:bodyDiv w:val="1"/>
      <w:marLeft w:val="0"/>
      <w:marRight w:val="0"/>
      <w:marTop w:val="0"/>
      <w:marBottom w:val="0"/>
      <w:divBdr>
        <w:top w:val="none" w:sz="0" w:space="0" w:color="auto"/>
        <w:left w:val="none" w:sz="0" w:space="0" w:color="auto"/>
        <w:bottom w:val="none" w:sz="0" w:space="0" w:color="auto"/>
        <w:right w:val="none" w:sz="0" w:space="0" w:color="auto"/>
      </w:divBdr>
    </w:div>
    <w:div w:id="1357268315">
      <w:bodyDiv w:val="1"/>
      <w:marLeft w:val="0"/>
      <w:marRight w:val="0"/>
      <w:marTop w:val="0"/>
      <w:marBottom w:val="0"/>
      <w:divBdr>
        <w:top w:val="none" w:sz="0" w:space="0" w:color="auto"/>
        <w:left w:val="none" w:sz="0" w:space="0" w:color="auto"/>
        <w:bottom w:val="none" w:sz="0" w:space="0" w:color="auto"/>
        <w:right w:val="none" w:sz="0" w:space="0" w:color="auto"/>
      </w:divBdr>
    </w:div>
    <w:div w:id="1649091460">
      <w:bodyDiv w:val="1"/>
      <w:marLeft w:val="0"/>
      <w:marRight w:val="0"/>
      <w:marTop w:val="0"/>
      <w:marBottom w:val="0"/>
      <w:divBdr>
        <w:top w:val="none" w:sz="0" w:space="0" w:color="auto"/>
        <w:left w:val="none" w:sz="0" w:space="0" w:color="auto"/>
        <w:bottom w:val="none" w:sz="0" w:space="0" w:color="auto"/>
        <w:right w:val="none" w:sz="0" w:space="0" w:color="auto"/>
      </w:divBdr>
    </w:div>
    <w:div w:id="1753966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diahistoryproject.org/2013/11/07/cine-mundial-1916-1946-goes-digi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2484</TotalTime>
  <Pages>10</Pages>
  <Words>4442</Words>
  <Characters>25322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Monticone, Paul M</cp:lastModifiedBy>
  <cp:revision>1</cp:revision>
  <cp:lastPrinted>2021-03-19T02:27:00Z</cp:lastPrinted>
  <dcterms:created xsi:type="dcterms:W3CDTF">2015-12-23T22:59:00Z</dcterms:created>
  <dcterms:modified xsi:type="dcterms:W3CDTF">2021-03-19T16:31:00Z</dcterms:modified>
</cp:coreProperties>
</file>